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35"/>
        <w:gridCol w:w="3203"/>
      </w:tblGrid>
      <w:tr w:rsidR="00F028D7" w:rsidRPr="00697CFC" w:rsidTr="004E7DA5">
        <w:trPr>
          <w:trHeight w:val="23"/>
        </w:trPr>
        <w:tc>
          <w:tcPr>
            <w:tcW w:w="6435" w:type="dxa"/>
            <w:shd w:val="clear" w:color="auto" w:fill="auto"/>
          </w:tcPr>
          <w:p w:rsidR="00F028D7" w:rsidRPr="00C57D79" w:rsidRDefault="00F028D7" w:rsidP="004E7DA5">
            <w:pPr>
              <w:keepNext/>
              <w:spacing w:line="240" w:lineRule="exact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bookmarkStart w:id="0" w:name="_GoBack"/>
            <w:bookmarkEnd w:id="0"/>
            <w:r w:rsidRPr="00C57D79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(unitatea executantă/organizator)</w:t>
            </w:r>
          </w:p>
        </w:tc>
        <w:tc>
          <w:tcPr>
            <w:tcW w:w="3203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line="240" w:lineRule="exact"/>
              <w:jc w:val="right"/>
              <w:rPr>
                <w:rFonts w:ascii="Trebuchet MS" w:hAnsi="Trebuchet MS"/>
              </w:rPr>
            </w:pPr>
            <w:r w:rsidRPr="00C57D79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Anexa 1</w:t>
            </w: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 xml:space="preserve"> </w:t>
            </w:r>
          </w:p>
        </w:tc>
      </w:tr>
    </w:tbl>
    <w:p w:rsidR="00F028D7" w:rsidRPr="00697CFC" w:rsidRDefault="00F028D7" w:rsidP="00F028D7">
      <w:pPr>
        <w:keepNext/>
        <w:spacing w:line="360" w:lineRule="exact"/>
        <w:rPr>
          <w:rFonts w:ascii="Trebuchet MS" w:eastAsia="Arial" w:hAnsi="Trebuchet MS" w:cs="Arial"/>
          <w:b/>
          <w:sz w:val="20"/>
          <w:shd w:val="clear" w:color="auto" w:fill="FFFFFF"/>
        </w:rPr>
      </w:pPr>
      <w:r>
        <w:rPr>
          <w:rFonts w:ascii="Trebuchet MS" w:eastAsia="Arial" w:hAnsi="Trebuchet MS" w:cs="Arial"/>
          <w:b/>
          <w:sz w:val="20"/>
          <w:shd w:val="clear" w:color="auto" w:fill="FFFFFF"/>
        </w:rPr>
        <w:t>...........................................</w:t>
      </w:r>
    </w:p>
    <w:p w:rsidR="00F028D7" w:rsidRPr="00697CFC" w:rsidRDefault="00F028D7" w:rsidP="00F028D7">
      <w:pPr>
        <w:pStyle w:val="Heading1"/>
        <w:rPr>
          <w:sz w:val="20"/>
          <w:shd w:val="clear" w:color="auto" w:fill="D9D9D9"/>
        </w:rPr>
      </w:pPr>
      <w:bookmarkStart w:id="1" w:name="_Toc108705103"/>
      <w:bookmarkStart w:id="2" w:name="_Toc108705816"/>
      <w:bookmarkStart w:id="3" w:name="_Toc109729236"/>
      <w:r w:rsidRPr="00697CFC">
        <w:t>Anexa 1 FIŞA Manifestăr</w:t>
      </w:r>
      <w:r>
        <w:t>ii</w:t>
      </w:r>
      <w:r w:rsidRPr="00697CFC">
        <w:t xml:space="preserve"> științifice </w:t>
      </w:r>
      <w:r>
        <w:t>şi evenimentele de promovare a științ</w:t>
      </w:r>
      <w:r w:rsidRPr="00697CFC">
        <w:t>ei</w:t>
      </w:r>
      <w:bookmarkEnd w:id="1"/>
      <w:bookmarkEnd w:id="2"/>
      <w:bookmarkEnd w:id="3"/>
      <w:r w:rsidRPr="00697CFC">
        <w:t xml:space="preserve">  </w:t>
      </w:r>
    </w:p>
    <w:p w:rsidR="00F028D7" w:rsidRPr="002E668A" w:rsidRDefault="00F028D7" w:rsidP="00F028D7">
      <w:pPr>
        <w:pStyle w:val="Heading3"/>
        <w:jc w:val="left"/>
        <w:rPr>
          <w:rFonts w:eastAsia="Arial"/>
          <w:sz w:val="20"/>
          <w:u w:val="none"/>
        </w:rPr>
      </w:pPr>
      <w:bookmarkStart w:id="4" w:name="_Toc108705104"/>
      <w:r w:rsidRPr="002E668A">
        <w:rPr>
          <w:rFonts w:eastAsia="Arial"/>
          <w:sz w:val="20"/>
          <w:highlight w:val="lightGray"/>
          <w:u w:val="none"/>
        </w:rPr>
        <w:t>1. DENUMIREA MANIFESTĂRII ŞTIINŢIFICE:</w:t>
      </w:r>
      <w:bookmarkEnd w:id="4"/>
    </w:p>
    <w:p w:rsidR="00F028D7" w:rsidRPr="00697CFC" w:rsidRDefault="00F028D7" w:rsidP="00F028D7">
      <w:pPr>
        <w:numPr>
          <w:ilvl w:val="0"/>
          <w:numId w:val="1"/>
        </w:numPr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Tipul manifestării: (conform art. 5 din Ghidul aplicantului)  ____________</w:t>
      </w:r>
    </w:p>
    <w:p w:rsidR="00F028D7" w:rsidRPr="00697CFC" w:rsidRDefault="00F028D7" w:rsidP="00F028D7">
      <w:pPr>
        <w:numPr>
          <w:ilvl w:val="0"/>
          <w:numId w:val="1"/>
        </w:numPr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Ediţia manifestării/evenimentului: ____________________</w:t>
      </w: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ab/>
      </w:r>
    </w:p>
    <w:p w:rsidR="00F028D7" w:rsidRPr="00697CFC" w:rsidRDefault="00F028D7" w:rsidP="00F028D7">
      <w:pPr>
        <w:numPr>
          <w:ilvl w:val="0"/>
          <w:numId w:val="1"/>
        </w:numPr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Informatii editii anterioare (</w:t>
      </w:r>
      <w:r>
        <w:rPr>
          <w:rFonts w:ascii="Trebuchet MS" w:eastAsia="Arial" w:hAnsi="Trebuchet MS" w:cs="Arial"/>
          <w:b/>
          <w:sz w:val="20"/>
          <w:u w:val="single"/>
          <w:shd w:val="clear" w:color="auto" w:fill="FFFFFF"/>
        </w:rPr>
        <w:t>dacă există</w:t>
      </w:r>
      <w:r w:rsidRPr="00697CFC">
        <w:rPr>
          <w:rFonts w:ascii="Trebuchet MS" w:eastAsia="Arial" w:hAnsi="Trebuchet MS" w:cs="Arial"/>
          <w:b/>
          <w:sz w:val="20"/>
          <w:u w:val="single"/>
          <w:shd w:val="clear" w:color="auto" w:fill="FFFFFF"/>
        </w:rPr>
        <w:t xml:space="preserve">): </w:t>
      </w:r>
    </w:p>
    <w:p w:rsidR="00F028D7" w:rsidRPr="00697CFC" w:rsidRDefault="00F028D7" w:rsidP="00F028D7">
      <w:pPr>
        <w:ind w:left="720"/>
        <w:jc w:val="both"/>
        <w:rPr>
          <w:rFonts w:ascii="Trebuchet MS" w:eastAsia="Arial" w:hAnsi="Trebuchet MS" w:cs="Arial"/>
          <w:b/>
          <w:sz w:val="20"/>
          <w:u w:val="single"/>
          <w:shd w:val="clear" w:color="auto" w:fill="FFFFFF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843"/>
        <w:gridCol w:w="1701"/>
        <w:gridCol w:w="2268"/>
      </w:tblGrid>
      <w:tr w:rsidR="00F028D7" w:rsidRPr="00697CFC" w:rsidTr="004E7DA5">
        <w:tc>
          <w:tcPr>
            <w:tcW w:w="1089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Nr</w:t>
            </w:r>
            <w:r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.</w:t>
            </w: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 xml:space="preserve"> crt</w:t>
            </w:r>
            <w:r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Editie</w:t>
            </w:r>
          </w:p>
        </w:tc>
        <w:tc>
          <w:tcPr>
            <w:tcW w:w="1701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An</w:t>
            </w:r>
          </w:p>
        </w:tc>
        <w:tc>
          <w:tcPr>
            <w:tcW w:w="2268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Nr de participanti</w:t>
            </w:r>
          </w:p>
        </w:tc>
      </w:tr>
      <w:tr w:rsidR="00F028D7" w:rsidRPr="00697CFC" w:rsidTr="004E7DA5">
        <w:tc>
          <w:tcPr>
            <w:tcW w:w="1089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</w:tr>
      <w:tr w:rsidR="00F028D7" w:rsidRPr="00697CFC" w:rsidTr="004E7DA5">
        <w:tc>
          <w:tcPr>
            <w:tcW w:w="1089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</w:tr>
      <w:tr w:rsidR="00F028D7" w:rsidRPr="00697CFC" w:rsidTr="004E7DA5">
        <w:tc>
          <w:tcPr>
            <w:tcW w:w="1089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F028D7" w:rsidRPr="00697CFC" w:rsidRDefault="00F028D7" w:rsidP="004E7DA5">
            <w:pPr>
              <w:jc w:val="both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</w:tr>
    </w:tbl>
    <w:p w:rsidR="00F028D7" w:rsidRPr="00697CFC" w:rsidRDefault="00F028D7" w:rsidP="00F028D7">
      <w:pPr>
        <w:ind w:left="720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</w:p>
    <w:p w:rsidR="00F028D7" w:rsidRPr="00697CFC" w:rsidRDefault="00F028D7" w:rsidP="00F028D7">
      <w:pPr>
        <w:numPr>
          <w:ilvl w:val="0"/>
          <w:numId w:val="1"/>
        </w:numPr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Clasificare:______________</w:t>
      </w: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ab/>
        <w:t xml:space="preserve">(conform art. 5 din Ghidul aplicantului) </w:t>
      </w:r>
    </w:p>
    <w:p w:rsidR="00F028D7" w:rsidRPr="00697CFC" w:rsidRDefault="00F028D7" w:rsidP="00F028D7">
      <w:pPr>
        <w:numPr>
          <w:ilvl w:val="0"/>
          <w:numId w:val="1"/>
        </w:numPr>
        <w:jc w:val="both"/>
        <w:rPr>
          <w:rFonts w:ascii="Trebuchet MS" w:eastAsia="Arial" w:hAnsi="Trebuchet MS" w:cs="Arial"/>
          <w:b/>
          <w:sz w:val="20"/>
          <w:shd w:val="clear" w:color="auto" w:fill="D9D9D9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Domeniul de evaluare: ______________  (conform art. 2 din Ghidul aplicantului)</w:t>
      </w:r>
    </w:p>
    <w:p w:rsidR="00F028D7" w:rsidRPr="002E668A" w:rsidRDefault="00F028D7" w:rsidP="00F028D7">
      <w:pPr>
        <w:pStyle w:val="Heading3"/>
        <w:jc w:val="left"/>
        <w:rPr>
          <w:rFonts w:eastAsia="Arial"/>
          <w:sz w:val="20"/>
          <w:highlight w:val="lightGray"/>
          <w:u w:val="none"/>
        </w:rPr>
      </w:pPr>
      <w:bookmarkStart w:id="5" w:name="_Toc108705105"/>
      <w:r w:rsidRPr="002E668A">
        <w:rPr>
          <w:rFonts w:eastAsia="Arial"/>
          <w:sz w:val="20"/>
          <w:highlight w:val="lightGray"/>
          <w:u w:val="none"/>
        </w:rPr>
        <w:t>2. DATA ŞI LOCUL DESFĂŞURĂRII:</w:t>
      </w:r>
      <w:bookmarkEnd w:id="5"/>
    </w:p>
    <w:p w:rsidR="00F028D7" w:rsidRPr="00697CFC" w:rsidRDefault="00F028D7" w:rsidP="00F028D7">
      <w:pPr>
        <w:numPr>
          <w:ilvl w:val="0"/>
          <w:numId w:val="2"/>
        </w:numPr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Data:</w:t>
      </w: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ab/>
        <w:t>_______</w:t>
      </w: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     ;</w:t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  <w:t xml:space="preserve">  </w:t>
      </w: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Durata: _________</w:t>
      </w:r>
    </w:p>
    <w:p w:rsidR="00F028D7" w:rsidRPr="00697CFC" w:rsidRDefault="00F028D7" w:rsidP="00F028D7">
      <w:pPr>
        <w:numPr>
          <w:ilvl w:val="0"/>
          <w:numId w:val="2"/>
        </w:numPr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Localitate:</w:t>
      </w: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ab/>
        <w:t>_____________</w:t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     ;</w:t>
      </w:r>
    </w:p>
    <w:p w:rsidR="00F028D7" w:rsidRPr="00697CFC" w:rsidRDefault="00F028D7" w:rsidP="00F028D7">
      <w:pPr>
        <w:numPr>
          <w:ilvl w:val="0"/>
          <w:numId w:val="2"/>
        </w:numPr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Locaţie:</w:t>
      </w: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ab/>
        <w:t>_____________</w:t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     ;</w:t>
      </w:r>
    </w:p>
    <w:p w:rsidR="00F028D7" w:rsidRPr="00697CFC" w:rsidRDefault="00F028D7" w:rsidP="00F028D7">
      <w:pPr>
        <w:numPr>
          <w:ilvl w:val="0"/>
          <w:numId w:val="2"/>
        </w:numPr>
        <w:jc w:val="both"/>
        <w:rPr>
          <w:rFonts w:ascii="Trebuchet MS" w:eastAsia="Arial" w:hAnsi="Trebuchet MS" w:cs="Arial"/>
          <w:b/>
          <w:sz w:val="20"/>
          <w:shd w:val="clear" w:color="auto" w:fill="D9D9D9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Pagina web a manifestării ştiinţifice: ______________</w:t>
      </w:r>
    </w:p>
    <w:p w:rsidR="00F028D7" w:rsidRPr="00697CFC" w:rsidRDefault="00F028D7" w:rsidP="00F028D7">
      <w:pPr>
        <w:numPr>
          <w:ilvl w:val="0"/>
          <w:numId w:val="2"/>
        </w:numPr>
        <w:jc w:val="both"/>
        <w:rPr>
          <w:rFonts w:ascii="Trebuchet MS" w:eastAsia="Arial" w:hAnsi="Trebuchet MS" w:cs="Arial"/>
          <w:b/>
          <w:sz w:val="20"/>
          <w:shd w:val="clear" w:color="auto" w:fill="D9D9D9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 xml:space="preserve">Link-uri la site-urile/conturilor/ profile de  social media cu ajutorul caruia se va face promovarea 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>(daca este cazul)</w:t>
      </w: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 xml:space="preserve"> _________________ </w:t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</w:p>
    <w:p w:rsidR="00F028D7" w:rsidRPr="002E668A" w:rsidRDefault="00F028D7" w:rsidP="00F028D7">
      <w:pPr>
        <w:pStyle w:val="Heading3"/>
        <w:jc w:val="left"/>
        <w:rPr>
          <w:rFonts w:eastAsia="Arial"/>
          <w:sz w:val="20"/>
          <w:highlight w:val="lightGray"/>
          <w:u w:val="none"/>
        </w:rPr>
      </w:pPr>
      <w:bookmarkStart w:id="6" w:name="_Toc108705106"/>
      <w:r w:rsidRPr="002E668A">
        <w:rPr>
          <w:rFonts w:eastAsia="Arial"/>
          <w:sz w:val="20"/>
          <w:highlight w:val="lightGray"/>
          <w:u w:val="none"/>
        </w:rPr>
        <w:t>3. PREZENTAREA ORGANIZATORILOR</w:t>
      </w:r>
      <w:bookmarkEnd w:id="6"/>
    </w:p>
    <w:p w:rsidR="00F028D7" w:rsidRPr="00697CFC" w:rsidRDefault="00F028D7" w:rsidP="00F028D7">
      <w:pPr>
        <w:numPr>
          <w:ilvl w:val="0"/>
          <w:numId w:val="3"/>
        </w:numPr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Organizator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>: _______________</w:t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     </w:t>
      </w:r>
    </w:p>
    <w:p w:rsidR="00F028D7" w:rsidRPr="00697CFC" w:rsidRDefault="00F028D7" w:rsidP="00F028D7">
      <w:pPr>
        <w:ind w:left="72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Tipul organizaţiei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 xml:space="preserve">: 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>persoană juridică română legal constituită care are ca obiect de activitate cercetarea-dezvoltarea, după cum urmează:</w:t>
      </w:r>
    </w:p>
    <w:p w:rsidR="00F028D7" w:rsidRPr="00697CFC" w:rsidRDefault="00F028D7" w:rsidP="00F028D7">
      <w:pPr>
        <w:spacing w:line="240" w:lineRule="exact"/>
        <w:ind w:firstLine="709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- universităţi </w:t>
      </w:r>
    </w:p>
    <w:p w:rsidR="00F028D7" w:rsidRPr="00697CFC" w:rsidRDefault="00F028D7" w:rsidP="00F028D7">
      <w:pPr>
        <w:spacing w:line="240" w:lineRule="exact"/>
        <w:ind w:firstLine="709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- institute </w:t>
      </w:r>
    </w:p>
    <w:p w:rsidR="00F028D7" w:rsidRPr="00697CFC" w:rsidRDefault="00F028D7" w:rsidP="00F028D7">
      <w:pPr>
        <w:spacing w:line="240" w:lineRule="exact"/>
        <w:ind w:firstLine="709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>- ONG</w:t>
      </w:r>
    </w:p>
    <w:p w:rsidR="00F028D7" w:rsidRPr="00697CFC" w:rsidRDefault="00F028D7" w:rsidP="00F028D7">
      <w:pPr>
        <w:ind w:firstLine="709"/>
        <w:jc w:val="both"/>
        <w:rPr>
          <w:rFonts w:ascii="Trebuchet MS" w:eastAsia="Arial" w:hAnsi="Trebuchet MS" w:cs="Arial"/>
          <w:b/>
          <w:caps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- operatori economici </w:t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</w:t>
      </w:r>
    </w:p>
    <w:p w:rsidR="00F028D7" w:rsidRPr="00697CFC" w:rsidRDefault="00F028D7" w:rsidP="00F028D7">
      <w:pPr>
        <w:ind w:left="720"/>
        <w:jc w:val="both"/>
        <w:rPr>
          <w:rFonts w:ascii="Trebuchet MS" w:eastAsia="Arial" w:hAnsi="Trebuchet MS" w:cs="Arial"/>
          <w:sz w:val="20"/>
          <w:shd w:val="clear" w:color="auto" w:fill="FFFFFF"/>
        </w:rPr>
      </w:pPr>
    </w:p>
    <w:p w:rsidR="00F028D7" w:rsidRPr="00697CFC" w:rsidRDefault="00F028D7" w:rsidP="00F028D7">
      <w:pPr>
        <w:pStyle w:val="Heading3"/>
        <w:jc w:val="left"/>
        <w:rPr>
          <w:rFonts w:ascii="Trebuchet MS" w:hAnsi="Trebuchet MS"/>
          <w:highlight w:val="lightGray"/>
        </w:rPr>
      </w:pPr>
      <w:bookmarkStart w:id="7" w:name="_Toc108705107"/>
      <w:r w:rsidRPr="002E668A">
        <w:rPr>
          <w:rFonts w:eastAsia="Arial"/>
          <w:sz w:val="20"/>
          <w:highlight w:val="lightGray"/>
          <w:u w:val="none"/>
        </w:rPr>
        <w:t>4. Experienţa de organizare a altor evenimente pe plan local, regional, national si international, pentru organizatori (daca este cazul).</w:t>
      </w:r>
      <w:bookmarkEnd w:id="7"/>
      <w:r w:rsidRPr="00697CFC">
        <w:rPr>
          <w:rFonts w:ascii="Trebuchet MS" w:hAnsi="Trebuchet MS"/>
          <w:highlight w:val="lightGray"/>
        </w:rPr>
        <w:tab/>
      </w:r>
    </w:p>
    <w:p w:rsidR="00F028D7" w:rsidRPr="00697CFC" w:rsidRDefault="00F028D7" w:rsidP="00F028D7">
      <w:pPr>
        <w:jc w:val="both"/>
        <w:rPr>
          <w:rFonts w:ascii="Trebuchet MS" w:eastAsia="Arial" w:hAnsi="Trebuchet MS" w:cs="Arial"/>
          <w:sz w:val="20"/>
          <w:shd w:val="clear" w:color="auto" w:fill="FFFFFF"/>
        </w:rPr>
      </w:pPr>
    </w:p>
    <w:p w:rsidR="00F028D7" w:rsidRPr="00697CFC" w:rsidRDefault="00F028D7" w:rsidP="00F028D7">
      <w:pPr>
        <w:numPr>
          <w:ilvl w:val="0"/>
          <w:numId w:val="4"/>
        </w:numPr>
        <w:spacing w:line="240" w:lineRule="exact"/>
        <w:ind w:left="714"/>
        <w:jc w:val="both"/>
        <w:rPr>
          <w:rFonts w:ascii="Trebuchet MS" w:eastAsia="Arial" w:hAnsi="Trebuchet MS" w:cs="Arial"/>
          <w:b/>
          <w:sz w:val="20"/>
          <w:shd w:val="clear" w:color="auto" w:fill="D9D9D9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D9D9D9"/>
        </w:rPr>
        <w:t xml:space="preserve">se vor prezenta cele mai importante manifestări științifice organizate (dar nu mai mult de 5). </w:t>
      </w:r>
    </w:p>
    <w:p w:rsidR="00F028D7" w:rsidRPr="00697CFC" w:rsidRDefault="00F028D7" w:rsidP="00F028D7">
      <w:pPr>
        <w:numPr>
          <w:ilvl w:val="0"/>
          <w:numId w:val="4"/>
        </w:numPr>
        <w:spacing w:line="240" w:lineRule="exact"/>
        <w:ind w:left="714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D9D9D9"/>
        </w:rPr>
        <w:t xml:space="preserve">se vor anexa materiale din care să rezulte experiența ofertantului, numărul și nivelul manifestărilor științifice organizate în ultimii 3 ani </w:t>
      </w:r>
      <w:r w:rsidRPr="00697CFC">
        <w:rPr>
          <w:rFonts w:ascii="Trebuchet MS" w:eastAsia="Arial" w:hAnsi="Trebuchet MS" w:cs="Arial"/>
          <w:b/>
          <w:sz w:val="20"/>
          <w:u w:val="single"/>
          <w:shd w:val="clear" w:color="auto" w:fill="D9D9D9"/>
        </w:rPr>
        <w:t>cu trimitere către paginile web ale acestora</w:t>
      </w:r>
      <w:r w:rsidRPr="00697CFC">
        <w:rPr>
          <w:rFonts w:ascii="Trebuchet MS" w:eastAsia="Arial" w:hAnsi="Trebuchet MS" w:cs="Arial"/>
          <w:b/>
          <w:sz w:val="20"/>
          <w:shd w:val="clear" w:color="auto" w:fill="D9D9D9"/>
        </w:rPr>
        <w:t>.</w:t>
      </w:r>
    </w:p>
    <w:p w:rsidR="00F028D7" w:rsidRPr="00697CFC" w:rsidRDefault="00F028D7" w:rsidP="00F028D7">
      <w:pPr>
        <w:spacing w:line="240" w:lineRule="exact"/>
        <w:ind w:left="714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</w:p>
    <w:p w:rsidR="00F028D7" w:rsidRPr="002E668A" w:rsidRDefault="00F028D7" w:rsidP="00F028D7">
      <w:pPr>
        <w:pStyle w:val="Heading3"/>
        <w:jc w:val="left"/>
        <w:rPr>
          <w:rFonts w:eastAsia="Arial"/>
          <w:sz w:val="20"/>
          <w:highlight w:val="lightGray"/>
          <w:u w:val="none"/>
        </w:rPr>
      </w:pPr>
      <w:bookmarkStart w:id="8" w:name="_Toc108705108"/>
      <w:r w:rsidRPr="002E668A">
        <w:rPr>
          <w:rFonts w:eastAsia="Arial"/>
          <w:sz w:val="20"/>
          <w:highlight w:val="lightGray"/>
          <w:u w:val="none"/>
        </w:rPr>
        <w:t>5. PARTICIPANŢI ŞI REPREZENTATIVITATE</w:t>
      </w:r>
      <w:bookmarkEnd w:id="8"/>
    </w:p>
    <w:p w:rsidR="00F028D7" w:rsidRPr="00697CFC" w:rsidRDefault="00F028D7" w:rsidP="00F028D7">
      <w:pPr>
        <w:numPr>
          <w:ilvl w:val="0"/>
          <w:numId w:val="5"/>
        </w:numPr>
        <w:spacing w:line="240" w:lineRule="exact"/>
        <w:ind w:left="360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 xml:space="preserve">nr. participanţi 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>(total estimat):</w:t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 ______  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 xml:space="preserve"> , din care:</w:t>
      </w:r>
    </w:p>
    <w:p w:rsidR="00F028D7" w:rsidRPr="00697CFC" w:rsidRDefault="00F028D7" w:rsidP="00F028D7">
      <w:pPr>
        <w:numPr>
          <w:ilvl w:val="0"/>
          <w:numId w:val="5"/>
        </w:numPr>
        <w:tabs>
          <w:tab w:val="left" w:pos="720"/>
        </w:tabs>
        <w:spacing w:line="240" w:lineRule="exact"/>
        <w:ind w:left="700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sz w:val="20"/>
          <w:shd w:val="clear" w:color="auto" w:fill="FFFFFF"/>
        </w:rPr>
        <w:t>din ţară: _______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   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>, din care cercetători „de top” din domeniu</w:t>
      </w:r>
      <w:r>
        <w:rPr>
          <w:rStyle w:val="FootnoteReference"/>
          <w:rFonts w:ascii="Trebuchet MS" w:eastAsia="Arial" w:hAnsi="Trebuchet MS" w:cs="Arial"/>
          <w:sz w:val="20"/>
          <w:shd w:val="clear" w:color="auto" w:fill="FFFFFF"/>
        </w:rPr>
        <w:footnoteReference w:id="1"/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>: [toţi]; [majoritatea]; [câţiva]; [niciunul]</w:t>
      </w:r>
    </w:p>
    <w:p w:rsidR="00F028D7" w:rsidRPr="00697CFC" w:rsidRDefault="00F028D7" w:rsidP="00F028D7">
      <w:pPr>
        <w:numPr>
          <w:ilvl w:val="0"/>
          <w:numId w:val="5"/>
        </w:numPr>
        <w:tabs>
          <w:tab w:val="left" w:pos="720"/>
        </w:tabs>
        <w:spacing w:line="240" w:lineRule="exact"/>
        <w:ind w:left="70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sz w:val="20"/>
          <w:shd w:val="clear" w:color="auto" w:fill="FFFFFF"/>
        </w:rPr>
        <w:t>din străinătate: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ab/>
        <w:t>______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ab/>
        <w:t>, din care cercetători „de top” din domeniu: [toţi]; [majoritatea]; [câţiva]; [niciunul]</w:t>
      </w:r>
    </w:p>
    <w:p w:rsidR="00F028D7" w:rsidRPr="00697CFC" w:rsidRDefault="00F028D7" w:rsidP="00F028D7">
      <w:pPr>
        <w:numPr>
          <w:ilvl w:val="0"/>
          <w:numId w:val="5"/>
        </w:numPr>
        <w:spacing w:line="240" w:lineRule="exact"/>
        <w:ind w:left="36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nr. instituţii reprezentative </w:t>
      </w:r>
      <w:r w:rsidRPr="00697CFC">
        <w:rPr>
          <w:rFonts w:ascii="Trebuchet MS" w:eastAsia="Arial" w:hAnsi="Trebuchet MS" w:cs="Arial"/>
          <w:spacing w:val="-4"/>
          <w:sz w:val="20"/>
          <w:shd w:val="clear" w:color="auto" w:fill="FFFFFF"/>
        </w:rPr>
        <w:t>(nr. estimat):</w:t>
      </w:r>
    </w:p>
    <w:p w:rsidR="00F028D7" w:rsidRPr="00697CFC" w:rsidRDefault="00F028D7" w:rsidP="00F028D7">
      <w:pPr>
        <w:numPr>
          <w:ilvl w:val="0"/>
          <w:numId w:val="5"/>
        </w:numPr>
        <w:spacing w:line="240" w:lineRule="exact"/>
        <w:ind w:left="108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din ţară: 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  <w:t xml:space="preserve">- universităţi 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</w:p>
    <w:p w:rsidR="00F028D7" w:rsidRPr="00697CFC" w:rsidRDefault="00F028D7" w:rsidP="00F028D7">
      <w:pPr>
        <w:spacing w:line="240" w:lineRule="exact"/>
        <w:ind w:left="288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- institute 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 ; din care INCD-uri 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</w:p>
    <w:p w:rsidR="00F028D7" w:rsidRPr="00697CFC" w:rsidRDefault="00F028D7" w:rsidP="00F028D7">
      <w:pPr>
        <w:spacing w:line="240" w:lineRule="exact"/>
        <w:ind w:left="288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>- ONG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 ; din care de interes public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</w:p>
    <w:p w:rsidR="00F028D7" w:rsidRPr="00697CFC" w:rsidRDefault="00F028D7" w:rsidP="00F028D7">
      <w:pPr>
        <w:spacing w:line="240" w:lineRule="exact"/>
        <w:ind w:left="288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- operatori economici 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</w:p>
    <w:p w:rsidR="00F028D7" w:rsidRPr="00697CFC" w:rsidRDefault="00F028D7" w:rsidP="00F028D7">
      <w:pPr>
        <w:numPr>
          <w:ilvl w:val="0"/>
          <w:numId w:val="6"/>
        </w:numPr>
        <w:ind w:left="108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lastRenderedPageBreak/>
        <w:t>din străinătate: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  <w:t xml:space="preserve">- universităţi 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</w:p>
    <w:p w:rsidR="00F028D7" w:rsidRPr="00697CFC" w:rsidRDefault="00F028D7" w:rsidP="00F028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960"/>
        </w:tabs>
        <w:ind w:left="288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>- institute / ONG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 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</w:p>
    <w:p w:rsidR="00F028D7" w:rsidRPr="00697CFC" w:rsidRDefault="00F028D7" w:rsidP="00F028D7">
      <w:pPr>
        <w:ind w:left="288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- operatori economici 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</w:p>
    <w:p w:rsidR="00F028D7" w:rsidRPr="00697CFC" w:rsidRDefault="00F028D7" w:rsidP="00F028D7">
      <w:pPr>
        <w:ind w:left="360"/>
        <w:jc w:val="both"/>
        <w:rPr>
          <w:rFonts w:ascii="Trebuchet MS" w:eastAsia="Arial" w:hAnsi="Trebuchet MS" w:cs="Arial"/>
          <w:b/>
          <w:strike/>
          <w:spacing w:val="-4"/>
          <w:sz w:val="20"/>
          <w:shd w:val="clear" w:color="auto" w:fill="FFFFFF"/>
        </w:rPr>
      </w:pPr>
    </w:p>
    <w:p w:rsidR="00F028D7" w:rsidRPr="00697CFC" w:rsidRDefault="00F028D7" w:rsidP="00F028D7">
      <w:pPr>
        <w:numPr>
          <w:ilvl w:val="0"/>
          <w:numId w:val="7"/>
        </w:numPr>
        <w:ind w:left="36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D9D9D9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informații privind taxa de participare (daca este cazul):  </w:t>
      </w:r>
      <w:r w:rsidRPr="00697CFC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 ________</w:t>
      </w: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FFFFFF"/>
        </w:rPr>
        <w:t xml:space="preserve"> ;</w:t>
      </w:r>
    </w:p>
    <w:p w:rsidR="00F028D7" w:rsidRPr="00C57D79" w:rsidRDefault="00F028D7" w:rsidP="00F028D7">
      <w:pPr>
        <w:numPr>
          <w:ilvl w:val="0"/>
          <w:numId w:val="7"/>
        </w:numPr>
        <w:spacing w:before="120" w:after="120" w:line="240" w:lineRule="exact"/>
        <w:jc w:val="both"/>
        <w:rPr>
          <w:rFonts w:ascii="Trebuchet MS" w:eastAsia="Arial" w:hAnsi="Trebuchet MS" w:cs="Arial"/>
          <w:b/>
          <w:sz w:val="20"/>
          <w:shd w:val="clear" w:color="auto" w:fill="D9D9D9"/>
        </w:rPr>
      </w:pPr>
      <w:r w:rsidRPr="00697CFC">
        <w:rPr>
          <w:rFonts w:ascii="Trebuchet MS" w:eastAsia="Arial" w:hAnsi="Trebuchet MS" w:cs="Arial"/>
          <w:b/>
          <w:spacing w:val="-4"/>
          <w:sz w:val="20"/>
          <w:shd w:val="clear" w:color="auto" w:fill="D9D9D9"/>
        </w:rPr>
        <w:t>se anexează primul anunț/comunicat de presa/informare publica până la data depunerii propunerii</w:t>
      </w:r>
    </w:p>
    <w:p w:rsidR="00F028D7" w:rsidRPr="002E668A" w:rsidRDefault="00F028D7" w:rsidP="00F028D7">
      <w:pPr>
        <w:pStyle w:val="Heading3"/>
        <w:jc w:val="left"/>
        <w:rPr>
          <w:rFonts w:eastAsia="Arial"/>
          <w:sz w:val="20"/>
          <w:highlight w:val="lightGray"/>
          <w:u w:val="none"/>
        </w:rPr>
      </w:pPr>
    </w:p>
    <w:p w:rsidR="00F028D7" w:rsidRPr="00697CFC" w:rsidRDefault="00F028D7" w:rsidP="00F028D7">
      <w:pPr>
        <w:pStyle w:val="Heading3"/>
        <w:jc w:val="left"/>
        <w:rPr>
          <w:rFonts w:ascii="Trebuchet MS" w:eastAsia="Arial" w:hAnsi="Trebuchet MS"/>
          <w:shd w:val="clear" w:color="auto" w:fill="FFFFFF"/>
        </w:rPr>
      </w:pPr>
      <w:bookmarkStart w:id="9" w:name="_Toc108705109"/>
      <w:r w:rsidRPr="002E668A">
        <w:rPr>
          <w:rFonts w:eastAsia="Arial"/>
          <w:sz w:val="20"/>
          <w:highlight w:val="lightGray"/>
          <w:u w:val="none"/>
        </w:rPr>
        <w:t>6. OBIECTIVELE MANIFESTĂRII ŞTIINŢIFICE</w:t>
      </w:r>
      <w:r w:rsidRPr="00C57D79">
        <w:rPr>
          <w:rFonts w:ascii="Trebuchet MS" w:eastAsia="Arial" w:hAnsi="Trebuchet MS"/>
          <w:sz w:val="22"/>
          <w:shd w:val="clear" w:color="auto" w:fill="FFFFFF"/>
        </w:rPr>
        <w:t> (conform art.1 din Ghidul aplicantului)  </w:t>
      </w:r>
      <w:bookmarkEnd w:id="9"/>
    </w:p>
    <w:p w:rsidR="00F028D7" w:rsidRPr="00697CFC" w:rsidRDefault="00F028D7" w:rsidP="00F028D7">
      <w:pPr>
        <w:numPr>
          <w:ilvl w:val="0"/>
          <w:numId w:val="8"/>
        </w:numPr>
        <w:ind w:left="540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     </w:t>
      </w:r>
    </w:p>
    <w:p w:rsidR="00F028D7" w:rsidRPr="00697CFC" w:rsidRDefault="00F028D7" w:rsidP="00F028D7">
      <w:pPr>
        <w:numPr>
          <w:ilvl w:val="0"/>
          <w:numId w:val="8"/>
        </w:numPr>
        <w:ind w:left="540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     </w:t>
      </w:r>
    </w:p>
    <w:p w:rsidR="00F028D7" w:rsidRPr="00697CFC" w:rsidRDefault="00F028D7" w:rsidP="00F028D7">
      <w:pPr>
        <w:numPr>
          <w:ilvl w:val="0"/>
          <w:numId w:val="8"/>
        </w:numPr>
        <w:ind w:left="540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     </w:t>
      </w:r>
    </w:p>
    <w:p w:rsidR="00F028D7" w:rsidRPr="00697CFC" w:rsidRDefault="00F028D7" w:rsidP="00F028D7">
      <w:pPr>
        <w:numPr>
          <w:ilvl w:val="0"/>
          <w:numId w:val="8"/>
        </w:numPr>
        <w:ind w:left="540"/>
        <w:jc w:val="both"/>
        <w:rPr>
          <w:rFonts w:ascii="Trebuchet MS" w:eastAsia="Arial" w:hAnsi="Trebuchet MS" w:cs="Arial"/>
          <w:b/>
          <w:spacing w:val="-4"/>
          <w:sz w:val="20"/>
          <w:shd w:val="clear" w:color="auto" w:fill="D9D9D9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     </w:t>
      </w:r>
    </w:p>
    <w:p w:rsidR="00F028D7" w:rsidRPr="002E668A" w:rsidRDefault="00F028D7" w:rsidP="00F028D7">
      <w:pPr>
        <w:pStyle w:val="Heading3"/>
        <w:jc w:val="left"/>
        <w:rPr>
          <w:rFonts w:eastAsia="Arial"/>
          <w:sz w:val="20"/>
          <w:highlight w:val="lightGray"/>
          <w:u w:val="none"/>
        </w:rPr>
      </w:pPr>
      <w:bookmarkStart w:id="10" w:name="_Toc108705110"/>
      <w:r w:rsidRPr="002E668A">
        <w:rPr>
          <w:rFonts w:eastAsia="Arial"/>
          <w:sz w:val="20"/>
          <w:highlight w:val="lightGray"/>
          <w:u w:val="none"/>
        </w:rPr>
        <w:t>7. RELEVANTA MANIFESTĂRII ŞTIINŢIFICE/EVENIMENTULUI DE PROMOVARE</w:t>
      </w:r>
      <w:bookmarkEnd w:id="10"/>
    </w:p>
    <w:p w:rsidR="00F028D7" w:rsidRPr="00C57D79" w:rsidRDefault="00F028D7" w:rsidP="00F028D7">
      <w:pPr>
        <w:numPr>
          <w:ilvl w:val="0"/>
          <w:numId w:val="16"/>
        </w:numPr>
        <w:tabs>
          <w:tab w:val="left" w:pos="426"/>
        </w:tabs>
        <w:spacing w:line="360" w:lineRule="exact"/>
        <w:ind w:hanging="578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 xml:space="preserve">Evaluarea modului de intocmire a programului manifestarii/evenimentului </w:t>
      </w:r>
    </w:p>
    <w:p w:rsidR="00F028D7" w:rsidRPr="00C57D79" w:rsidRDefault="00F028D7" w:rsidP="00F028D7">
      <w:pPr>
        <w:numPr>
          <w:ilvl w:val="0"/>
          <w:numId w:val="9"/>
        </w:numPr>
        <w:tabs>
          <w:tab w:val="left" w:pos="426"/>
        </w:tabs>
        <w:spacing w:line="360" w:lineRule="exact"/>
        <w:ind w:hanging="578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>In cazul in care evenimentul este o conferinta stiintifica, trebuie indeplinite urmatorele conditii:</w:t>
      </w:r>
    </w:p>
    <w:p w:rsidR="00F028D7" w:rsidRPr="00C57D79" w:rsidRDefault="00F028D7" w:rsidP="00F028D7">
      <w:pPr>
        <w:tabs>
          <w:tab w:val="left" w:pos="426"/>
        </w:tabs>
        <w:spacing w:line="360" w:lineRule="exact"/>
        <w:ind w:left="426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>-existenţa unui proces de selecţie a lucrărilor conferinţei.</w:t>
      </w:r>
    </w:p>
    <w:p w:rsidR="00F028D7" w:rsidRPr="00C57D79" w:rsidRDefault="00F028D7" w:rsidP="00F028D7">
      <w:pPr>
        <w:tabs>
          <w:tab w:val="left" w:pos="426"/>
        </w:tabs>
        <w:spacing w:line="360" w:lineRule="exact"/>
        <w:ind w:left="426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 xml:space="preserve">-publicarea lucrărilor manifestărilor ştiinţifice realizată </w:t>
      </w:r>
    </w:p>
    <w:p w:rsidR="00F028D7" w:rsidRPr="00C57D79" w:rsidRDefault="00F028D7" w:rsidP="00F028D7">
      <w:pPr>
        <w:numPr>
          <w:ilvl w:val="0"/>
          <w:numId w:val="19"/>
        </w:numPr>
        <w:tabs>
          <w:tab w:val="left" w:pos="1647"/>
        </w:tabs>
        <w:spacing w:line="240" w:lineRule="exact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 w:hint="eastAsia"/>
          <w:sz w:val="20"/>
          <w:shd w:val="clear" w:color="auto" w:fill="FFFFFF"/>
        </w:rPr>
        <w:t>î</w:t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 xml:space="preserve">n volume indexate Clarivate/Scopus proceedings, </w:t>
      </w:r>
    </w:p>
    <w:p w:rsidR="00F028D7" w:rsidRPr="00C57D79" w:rsidRDefault="00F028D7" w:rsidP="00F028D7">
      <w:pPr>
        <w:numPr>
          <w:ilvl w:val="0"/>
          <w:numId w:val="19"/>
        </w:numPr>
        <w:tabs>
          <w:tab w:val="left" w:pos="1647"/>
        </w:tabs>
        <w:spacing w:line="240" w:lineRule="exact"/>
        <w:rPr>
          <w:rFonts w:ascii="Trebuchet MS" w:eastAsia="Arial" w:hAnsi="Trebuchet MS" w:cs="Arial" w:hint="eastAsia"/>
          <w:sz w:val="20"/>
          <w:shd w:val="clear" w:color="auto" w:fill="FFFFFF"/>
        </w:rPr>
      </w:pPr>
      <w:r w:rsidRPr="00C57D79">
        <w:rPr>
          <w:rFonts w:ascii="Trebuchet MS" w:eastAsia="Arial" w:hAnsi="Trebuchet MS" w:cs="Arial" w:hint="eastAsia"/>
          <w:sz w:val="20"/>
          <w:shd w:val="clear" w:color="auto" w:fill="FFFFFF"/>
        </w:rPr>
        <w:t xml:space="preserve">in reviste indexate in alte BDI excluzand cele mentionate anterior, </w:t>
      </w:r>
    </w:p>
    <w:p w:rsidR="00F028D7" w:rsidRPr="00C57D79" w:rsidRDefault="00F028D7" w:rsidP="00F028D7">
      <w:pPr>
        <w:numPr>
          <w:ilvl w:val="0"/>
          <w:numId w:val="19"/>
        </w:numPr>
        <w:tabs>
          <w:tab w:val="left" w:pos="1647"/>
        </w:tabs>
        <w:spacing w:line="240" w:lineRule="exact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 xml:space="preserve">nu se publică, </w:t>
      </w:r>
    </w:p>
    <w:p w:rsidR="00F028D7" w:rsidRPr="00C57D79" w:rsidRDefault="00F028D7" w:rsidP="00F028D7">
      <w:pPr>
        <w:numPr>
          <w:ilvl w:val="0"/>
          <w:numId w:val="17"/>
        </w:numPr>
        <w:tabs>
          <w:tab w:val="left" w:pos="426"/>
        </w:tabs>
        <w:spacing w:line="360" w:lineRule="exact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>Lista membrilor comitetului de organizare</w:t>
      </w:r>
      <w:r w:rsidRPr="00C57D79">
        <w:rPr>
          <w:rStyle w:val="FootnoteReference"/>
          <w:rFonts w:ascii="Trebuchet MS" w:eastAsia="Arial" w:hAnsi="Trebuchet MS" w:cs="Arial"/>
          <w:sz w:val="20"/>
          <w:shd w:val="clear" w:color="auto" w:fill="FFFFFF"/>
        </w:rPr>
        <w:footnoteReference w:id="2"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 xml:space="preserve">, </w:t>
      </w:r>
    </w:p>
    <w:p w:rsidR="00F028D7" w:rsidRPr="00C57D79" w:rsidRDefault="00F028D7" w:rsidP="00F028D7">
      <w:pPr>
        <w:numPr>
          <w:ilvl w:val="0"/>
          <w:numId w:val="17"/>
        </w:numPr>
        <w:tabs>
          <w:tab w:val="left" w:pos="426"/>
        </w:tabs>
        <w:spacing w:line="360" w:lineRule="exact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>Lista membrilor comitetului de program</w:t>
      </w:r>
      <w:r w:rsidRPr="00C57D79">
        <w:rPr>
          <w:rStyle w:val="FootnoteReference"/>
          <w:rFonts w:ascii="Trebuchet MS" w:eastAsia="Arial" w:hAnsi="Trebuchet MS" w:cs="Arial"/>
          <w:sz w:val="20"/>
          <w:shd w:val="clear" w:color="auto" w:fill="FFFFFF"/>
        </w:rPr>
        <w:footnoteReference w:id="3"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 xml:space="preserve">, </w:t>
      </w:r>
    </w:p>
    <w:p w:rsidR="00F028D7" w:rsidRPr="00C57D79" w:rsidRDefault="00F028D7" w:rsidP="00F028D7">
      <w:pPr>
        <w:numPr>
          <w:ilvl w:val="0"/>
          <w:numId w:val="17"/>
        </w:numPr>
        <w:tabs>
          <w:tab w:val="left" w:pos="426"/>
        </w:tabs>
        <w:spacing w:line="360" w:lineRule="exact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 xml:space="preserve">procesul  de selecţie a lucrărilor/prezentărilor evenimentului; </w:t>
      </w:r>
    </w:p>
    <w:p w:rsidR="00F028D7" w:rsidRPr="00C57D79" w:rsidRDefault="00F028D7" w:rsidP="00F028D7">
      <w:pPr>
        <w:numPr>
          <w:ilvl w:val="0"/>
          <w:numId w:val="17"/>
        </w:numPr>
        <w:tabs>
          <w:tab w:val="left" w:pos="426"/>
        </w:tabs>
        <w:spacing w:line="360" w:lineRule="exact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 xml:space="preserve">Speakeri- existenta unor speakeri confirmati reprezentativi pentru domeniu </w:t>
      </w:r>
    </w:p>
    <w:p w:rsidR="00F028D7" w:rsidRPr="00C57D79" w:rsidRDefault="00F028D7" w:rsidP="00F028D7">
      <w:pPr>
        <w:numPr>
          <w:ilvl w:val="0"/>
          <w:numId w:val="17"/>
        </w:numPr>
        <w:tabs>
          <w:tab w:val="left" w:pos="426"/>
        </w:tabs>
        <w:spacing w:line="360" w:lineRule="exact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 xml:space="preserve">Sponsori,-existenta unor contracte de sponsorizare semnate  </w:t>
      </w:r>
    </w:p>
    <w:p w:rsidR="00F028D7" w:rsidRPr="00697CFC" w:rsidRDefault="00F028D7" w:rsidP="00F028D7">
      <w:pPr>
        <w:spacing w:before="57"/>
        <w:ind w:left="360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</w:p>
    <w:p w:rsidR="00F028D7" w:rsidRPr="00697CFC" w:rsidRDefault="00F028D7" w:rsidP="00F028D7">
      <w:pPr>
        <w:numPr>
          <w:ilvl w:val="0"/>
          <w:numId w:val="9"/>
        </w:numPr>
        <w:spacing w:before="57"/>
        <w:ind w:left="360" w:hanging="218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motivaţie</w:t>
      </w:r>
    </w:p>
    <w:p w:rsidR="00F028D7" w:rsidRPr="00697CFC" w:rsidRDefault="00F028D7" w:rsidP="00F028D7">
      <w:pPr>
        <w:spacing w:before="57"/>
        <w:ind w:left="1080" w:hanging="218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     </w:t>
      </w:r>
    </w:p>
    <w:p w:rsidR="00F028D7" w:rsidRPr="00697CFC" w:rsidRDefault="00F028D7" w:rsidP="00F028D7">
      <w:pPr>
        <w:numPr>
          <w:ilvl w:val="0"/>
          <w:numId w:val="9"/>
        </w:numPr>
        <w:spacing w:before="57"/>
        <w:ind w:left="360" w:hanging="218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relevanţă</w:t>
      </w:r>
    </w:p>
    <w:p w:rsidR="00F028D7" w:rsidRPr="002E668A" w:rsidRDefault="00F028D7" w:rsidP="00F028D7">
      <w:pPr>
        <w:pStyle w:val="Heading3"/>
        <w:jc w:val="left"/>
        <w:rPr>
          <w:rFonts w:eastAsia="Arial"/>
          <w:sz w:val="20"/>
          <w:highlight w:val="lightGray"/>
          <w:u w:val="none"/>
        </w:rPr>
      </w:pPr>
    </w:p>
    <w:p w:rsidR="00F028D7" w:rsidRPr="002E668A" w:rsidRDefault="00F028D7" w:rsidP="00F028D7">
      <w:pPr>
        <w:pStyle w:val="Heading3"/>
        <w:jc w:val="left"/>
        <w:rPr>
          <w:rFonts w:eastAsia="Arial"/>
          <w:sz w:val="20"/>
          <w:highlight w:val="lightGray"/>
          <w:u w:val="none"/>
        </w:rPr>
      </w:pPr>
      <w:bookmarkStart w:id="11" w:name="_Toc108705111"/>
      <w:r w:rsidRPr="002E668A">
        <w:rPr>
          <w:rFonts w:eastAsia="Arial"/>
          <w:sz w:val="20"/>
          <w:highlight w:val="lightGray"/>
          <w:u w:val="none"/>
        </w:rPr>
        <w:t>8. ANVERGURA MANIFESTARII STIINTIFCE/EVENIMENTULUI DE PROMOVARE    </w:t>
      </w:r>
      <w:bookmarkEnd w:id="11"/>
    </w:p>
    <w:p w:rsidR="00F028D7" w:rsidRPr="00C57D79" w:rsidRDefault="00F028D7" w:rsidP="00F028D7">
      <w:pPr>
        <w:numPr>
          <w:ilvl w:val="0"/>
          <w:numId w:val="9"/>
        </w:numPr>
        <w:spacing w:before="57"/>
        <w:ind w:left="360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b/>
          <w:sz w:val="20"/>
          <w:shd w:val="clear" w:color="auto" w:fill="FFFFFF"/>
        </w:rPr>
        <w:t xml:space="preserve">comunicări anunţate </w:t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>(nr. estimat):</w:t>
      </w:r>
      <w:r w:rsidRPr="00C57D79">
        <w:rPr>
          <w:rFonts w:ascii="Trebuchet MS" w:eastAsia="Arial" w:hAnsi="Trebuchet MS" w:cs="Arial"/>
          <w:b/>
          <w:sz w:val="20"/>
          <w:shd w:val="clear" w:color="auto" w:fill="FFFFFF"/>
        </w:rPr>
        <w:t xml:space="preserve"> _____, </w:t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>din care:</w:t>
      </w:r>
    </w:p>
    <w:p w:rsidR="00F028D7" w:rsidRPr="00C57D79" w:rsidRDefault="00F028D7" w:rsidP="00F028D7">
      <w:pPr>
        <w:numPr>
          <w:ilvl w:val="0"/>
          <w:numId w:val="9"/>
        </w:numPr>
        <w:tabs>
          <w:tab w:val="left" w:pos="851"/>
        </w:tabs>
        <w:spacing w:before="57"/>
        <w:ind w:left="993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>prelegeri invitate</w:t>
      </w:r>
      <w:r w:rsidRPr="00C57D79">
        <w:rPr>
          <w:rFonts w:ascii="Trebuchet MS" w:eastAsia="Arial" w:hAnsi="Trebuchet MS" w:cs="Arial"/>
          <w:b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</w:p>
    <w:p w:rsidR="00F028D7" w:rsidRPr="00C57D79" w:rsidRDefault="00F028D7" w:rsidP="00F028D7">
      <w:pPr>
        <w:numPr>
          <w:ilvl w:val="0"/>
          <w:numId w:val="9"/>
        </w:numPr>
        <w:tabs>
          <w:tab w:val="left" w:pos="851"/>
        </w:tabs>
        <w:spacing w:before="57"/>
        <w:ind w:left="993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>prezentări orale</w:t>
      </w:r>
    </w:p>
    <w:p w:rsidR="00F028D7" w:rsidRPr="00C57D79" w:rsidRDefault="00F028D7" w:rsidP="00F028D7">
      <w:pPr>
        <w:numPr>
          <w:ilvl w:val="0"/>
          <w:numId w:val="9"/>
        </w:numPr>
        <w:tabs>
          <w:tab w:val="left" w:pos="851"/>
        </w:tabs>
        <w:spacing w:before="57"/>
        <w:ind w:left="993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>postere</w:t>
      </w:r>
    </w:p>
    <w:p w:rsidR="00F028D7" w:rsidRPr="00C57D79" w:rsidRDefault="00F028D7" w:rsidP="00F028D7">
      <w:pPr>
        <w:numPr>
          <w:ilvl w:val="0"/>
          <w:numId w:val="9"/>
        </w:numPr>
        <w:tabs>
          <w:tab w:val="left" w:pos="851"/>
        </w:tabs>
        <w:spacing w:before="57"/>
        <w:ind w:left="993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>exponate</w:t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</w:t>
      </w:r>
    </w:p>
    <w:p w:rsidR="00F028D7" w:rsidRPr="00C57D79" w:rsidRDefault="00F028D7" w:rsidP="00F028D7">
      <w:pPr>
        <w:numPr>
          <w:ilvl w:val="0"/>
          <w:numId w:val="10"/>
        </w:numPr>
        <w:spacing w:before="57"/>
        <w:ind w:left="360"/>
        <w:jc w:val="both"/>
        <w:rPr>
          <w:rFonts w:ascii="Trebuchet MS" w:eastAsia="Arial" w:hAnsi="Trebuchet MS" w:cs="Arial"/>
          <w:b/>
          <w:caps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b/>
          <w:sz w:val="20"/>
          <w:shd w:val="clear" w:color="auto" w:fill="FFFFFF"/>
        </w:rPr>
        <w:t xml:space="preserve">lucrări publicate </w:t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>(nr. estimat):</w:t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  <w:t xml:space="preserve">, în volum de lucrări având codul ISBN/ISSN </w:t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>     </w:t>
      </w:r>
    </w:p>
    <w:p w:rsidR="00F028D7" w:rsidRPr="00C57D79" w:rsidRDefault="00F028D7" w:rsidP="00F028D7">
      <w:pPr>
        <w:spacing w:before="57"/>
        <w:jc w:val="both"/>
        <w:rPr>
          <w:rFonts w:ascii="Trebuchet MS" w:eastAsia="Arial" w:hAnsi="Trebuchet MS" w:cs="Arial"/>
          <w:b/>
          <w:sz w:val="16"/>
          <w:shd w:val="clear" w:color="auto" w:fill="FFFFFF"/>
        </w:rPr>
      </w:pP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>, în reviste cotate ISI şi/sau proceedinguri ISI;</w:t>
      </w:r>
    </w:p>
    <w:p w:rsidR="00F028D7" w:rsidRPr="00C57D79" w:rsidRDefault="00F028D7" w:rsidP="00F028D7">
      <w:pPr>
        <w:spacing w:before="57"/>
        <w:jc w:val="both"/>
        <w:rPr>
          <w:rFonts w:ascii="Trebuchet MS" w:eastAsia="Arial" w:hAnsi="Trebuchet MS" w:cs="Arial"/>
          <w:b/>
          <w:sz w:val="16"/>
          <w:shd w:val="clear" w:color="auto" w:fill="FFFFFF"/>
        </w:rPr>
      </w:pPr>
    </w:p>
    <w:p w:rsidR="00F028D7" w:rsidRPr="00C57D79" w:rsidRDefault="00F028D7" w:rsidP="00F028D7">
      <w:pPr>
        <w:numPr>
          <w:ilvl w:val="0"/>
          <w:numId w:val="11"/>
        </w:numPr>
        <w:spacing w:before="57"/>
        <w:ind w:left="360"/>
        <w:jc w:val="both"/>
        <w:rPr>
          <w:rFonts w:ascii="Trebuchet MS" w:eastAsia="Arial" w:hAnsi="Trebuchet MS" w:cs="Arial"/>
          <w:b/>
          <w:caps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b/>
          <w:sz w:val="20"/>
          <w:shd w:val="clear" w:color="auto" w:fill="FFFFFF"/>
        </w:rPr>
        <w:t xml:space="preserve">procesul de evaluare a lucrărilor: </w:t>
      </w:r>
      <w:r w:rsidRPr="00C57D79">
        <w:rPr>
          <w:rFonts w:ascii="Trebuchet MS" w:eastAsia="Arial" w:hAnsi="Trebuchet MS" w:cs="Arial"/>
          <w:b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>, pentru lucrare completă  sau pentru rezumat al lucrării;</w:t>
      </w:r>
    </w:p>
    <w:p w:rsidR="00F028D7" w:rsidRPr="00C57D79" w:rsidRDefault="00F028D7" w:rsidP="00F028D7">
      <w:pPr>
        <w:spacing w:before="57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b/>
          <w:caps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>, numărul de referenţi pentru fiecare lucrare;</w:t>
      </w:r>
    </w:p>
    <w:p w:rsidR="00F028D7" w:rsidRPr="00C57D79" w:rsidRDefault="00F028D7" w:rsidP="00F028D7">
      <w:pPr>
        <w:spacing w:before="57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  <w:t>, autorii sunt invitaţi să redepună o formă revizuită a lucrării;</w:t>
      </w:r>
    </w:p>
    <w:p w:rsidR="00F028D7" w:rsidRPr="00C57D79" w:rsidRDefault="00F028D7" w:rsidP="00F028D7">
      <w:pPr>
        <w:spacing w:before="57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C57D79">
        <w:rPr>
          <w:rFonts w:ascii="Trebuchet MS" w:eastAsia="Arial" w:hAnsi="Trebuchet MS" w:cs="Arial"/>
          <w:sz w:val="20"/>
          <w:shd w:val="clear" w:color="auto" w:fill="FFFFFF"/>
        </w:rPr>
        <w:lastRenderedPageBreak/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C57D79">
        <w:rPr>
          <w:rFonts w:ascii="Trebuchet MS" w:eastAsia="Arial" w:hAnsi="Trebuchet MS" w:cs="Arial"/>
          <w:sz w:val="20"/>
          <w:shd w:val="clear" w:color="auto" w:fill="FFFFFF"/>
        </w:rPr>
        <w:tab/>
        <w:t>, rata de acceptare a lucrărilor;</w:t>
      </w:r>
    </w:p>
    <w:p w:rsidR="00F028D7" w:rsidRPr="00C57D79" w:rsidRDefault="00F028D7" w:rsidP="00F028D7">
      <w:pPr>
        <w:numPr>
          <w:ilvl w:val="0"/>
          <w:numId w:val="18"/>
        </w:numPr>
        <w:tabs>
          <w:tab w:val="left" w:pos="426"/>
        </w:tabs>
        <w:spacing w:line="360" w:lineRule="exact"/>
        <w:ind w:left="709" w:hanging="142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C57D79">
        <w:rPr>
          <w:rFonts w:ascii="Trebuchet MS" w:eastAsia="Arial" w:hAnsi="Trebuchet MS" w:cs="Arial"/>
          <w:sz w:val="22"/>
          <w:shd w:val="clear" w:color="auto" w:fill="FFFFFF"/>
        </w:rPr>
        <w:t>Antreneaza mai multe tipuri de participanti, implica autoritati locale/regionale/nationale, este organizat in colaborare cu retele internationale de profil</w:t>
      </w:r>
    </w:p>
    <w:p w:rsidR="00F028D7" w:rsidRPr="00C57D79" w:rsidRDefault="00F028D7" w:rsidP="00F028D7">
      <w:pPr>
        <w:numPr>
          <w:ilvl w:val="0"/>
          <w:numId w:val="18"/>
        </w:numPr>
        <w:tabs>
          <w:tab w:val="left" w:pos="426"/>
        </w:tabs>
        <w:spacing w:line="360" w:lineRule="exact"/>
        <w:ind w:left="709" w:hanging="142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C57D79">
        <w:rPr>
          <w:rFonts w:ascii="Trebuchet MS" w:eastAsia="Arial" w:hAnsi="Trebuchet MS" w:cs="Arial"/>
          <w:sz w:val="22"/>
          <w:shd w:val="clear" w:color="auto" w:fill="FFFFFF"/>
        </w:rPr>
        <w:t>Combina mai multe tipuri de manifestari /evenimente (conferinte+expo de postere, Brokeraj plus concurs de abstracte etc)</w:t>
      </w:r>
    </w:p>
    <w:p w:rsidR="00F028D7" w:rsidRPr="00C57D79" w:rsidRDefault="00F028D7" w:rsidP="00F028D7">
      <w:pPr>
        <w:numPr>
          <w:ilvl w:val="0"/>
          <w:numId w:val="18"/>
        </w:numPr>
        <w:tabs>
          <w:tab w:val="left" w:pos="426"/>
        </w:tabs>
        <w:spacing w:line="360" w:lineRule="exact"/>
        <w:ind w:left="709" w:hanging="142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C57D79">
        <w:rPr>
          <w:rFonts w:ascii="Trebuchet MS" w:eastAsia="Arial" w:hAnsi="Trebuchet MS" w:cs="Arial"/>
          <w:sz w:val="22"/>
          <w:shd w:val="clear" w:color="auto" w:fill="FFFFFF"/>
        </w:rPr>
        <w:t>Produce certificari suplimentare participantilor</w:t>
      </w:r>
    </w:p>
    <w:p w:rsidR="00F028D7" w:rsidRDefault="00F028D7" w:rsidP="00F028D7">
      <w:pPr>
        <w:tabs>
          <w:tab w:val="left" w:pos="426"/>
        </w:tabs>
        <w:spacing w:line="360" w:lineRule="exact"/>
        <w:jc w:val="both"/>
        <w:rPr>
          <w:rFonts w:ascii="Trebuchet MS" w:eastAsia="Arial" w:hAnsi="Trebuchet MS" w:cs="Arial"/>
          <w:b/>
          <w:sz w:val="16"/>
          <w:shd w:val="clear" w:color="auto" w:fill="FFFFFF"/>
        </w:rPr>
      </w:pPr>
    </w:p>
    <w:p w:rsidR="00F028D7" w:rsidRPr="00697CFC" w:rsidRDefault="00F028D7" w:rsidP="00F028D7">
      <w:pPr>
        <w:tabs>
          <w:tab w:val="left" w:pos="426"/>
        </w:tabs>
        <w:spacing w:line="360" w:lineRule="exact"/>
        <w:jc w:val="both"/>
        <w:rPr>
          <w:rFonts w:ascii="Trebuchet MS" w:eastAsia="Arial" w:hAnsi="Trebuchet MS" w:cs="Arial"/>
          <w:b/>
          <w:sz w:val="16"/>
          <w:shd w:val="clear" w:color="auto" w:fill="FFFFFF"/>
        </w:rPr>
      </w:pPr>
    </w:p>
    <w:p w:rsidR="00F028D7" w:rsidRPr="00697CFC" w:rsidRDefault="00F028D7" w:rsidP="00F028D7">
      <w:pPr>
        <w:ind w:left="720"/>
        <w:jc w:val="both"/>
        <w:rPr>
          <w:rFonts w:ascii="Trebuchet MS" w:eastAsia="Arial" w:hAnsi="Trebuchet MS" w:cs="Arial"/>
          <w:b/>
          <w:sz w:val="20"/>
          <w:shd w:val="clear" w:color="auto" w:fill="D9D9D9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     </w:t>
      </w:r>
    </w:p>
    <w:p w:rsidR="00F028D7" w:rsidRPr="007441B9" w:rsidRDefault="00F028D7" w:rsidP="00F028D7">
      <w:pPr>
        <w:pStyle w:val="Heading3"/>
        <w:jc w:val="left"/>
        <w:rPr>
          <w:rFonts w:eastAsia="Arial"/>
          <w:sz w:val="20"/>
          <w:highlight w:val="lightGray"/>
          <w:u w:val="none"/>
        </w:rPr>
      </w:pPr>
      <w:bookmarkStart w:id="12" w:name="_Toc108705112"/>
      <w:r w:rsidRPr="007441B9">
        <w:rPr>
          <w:rFonts w:eastAsia="Arial"/>
          <w:sz w:val="20"/>
          <w:highlight w:val="lightGray"/>
          <w:u w:val="none"/>
        </w:rPr>
        <w:t>9. CHELTUIELI TOTALE</w:t>
      </w:r>
      <w:bookmarkEnd w:id="12"/>
    </w:p>
    <w:p w:rsidR="00F028D7" w:rsidRPr="00697CFC" w:rsidRDefault="00F028D7" w:rsidP="00F028D7">
      <w:pPr>
        <w:rPr>
          <w:rFonts w:ascii="Trebuchet MS" w:hAnsi="Trebuchet MS"/>
          <w:highlight w:val="lightGray"/>
        </w:rPr>
      </w:pPr>
    </w:p>
    <w:p w:rsidR="00F028D7" w:rsidRPr="00697CFC" w:rsidRDefault="00F028D7" w:rsidP="00F028D7">
      <w:pPr>
        <w:numPr>
          <w:ilvl w:val="0"/>
          <w:numId w:val="12"/>
        </w:numPr>
        <w:ind w:left="360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TOTAL :        LEI</w:t>
      </w:r>
    </w:p>
    <w:p w:rsidR="00F028D7" w:rsidRPr="00697CFC" w:rsidRDefault="00F028D7" w:rsidP="00F028D7">
      <w:pPr>
        <w:ind w:firstLine="360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din care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>:</w:t>
      </w:r>
    </w:p>
    <w:p w:rsidR="00F028D7" w:rsidRPr="00697CFC" w:rsidRDefault="00F028D7" w:rsidP="00F028D7">
      <w:pPr>
        <w:numPr>
          <w:ilvl w:val="0"/>
          <w:numId w:val="13"/>
        </w:numPr>
        <w:tabs>
          <w:tab w:val="left" w:pos="851"/>
        </w:tabs>
        <w:ind w:left="851"/>
        <w:jc w:val="both"/>
        <w:rPr>
          <w:rFonts w:ascii="Trebuchet MS" w:eastAsia="Arial" w:hAnsi="Trebuchet MS" w:cs="Arial"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sz w:val="20"/>
          <w:shd w:val="clear" w:color="auto" w:fill="FFFFFF"/>
        </w:rPr>
        <w:t>Cheltuieli  estimate  pentru eveniment ....................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ab/>
      </w:r>
      <w:r>
        <w:rPr>
          <w:rFonts w:ascii="Trebuchet MS" w:eastAsia="Arial" w:hAnsi="Trebuchet MS" w:cs="Arial"/>
          <w:sz w:val="20"/>
          <w:shd w:val="clear" w:color="auto" w:fill="FFFFFF"/>
        </w:rPr>
        <w:t xml:space="preserve">           </w:t>
      </w:r>
      <w:r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LEI</w:t>
      </w:r>
    </w:p>
    <w:p w:rsidR="00F028D7" w:rsidRPr="00697CFC" w:rsidRDefault="00F028D7" w:rsidP="00F028D7">
      <w:pPr>
        <w:numPr>
          <w:ilvl w:val="0"/>
          <w:numId w:val="13"/>
        </w:numPr>
        <w:tabs>
          <w:tab w:val="left" w:pos="851"/>
        </w:tabs>
        <w:ind w:left="851"/>
        <w:jc w:val="both"/>
        <w:rPr>
          <w:rFonts w:ascii="Trebuchet MS" w:eastAsia="Arial" w:hAnsi="Trebuchet MS" w:cs="Arial"/>
          <w:b/>
          <w:sz w:val="20"/>
          <w:shd w:val="clear" w:color="auto" w:fill="FFFFFF"/>
        </w:rPr>
      </w:pPr>
      <w:r w:rsidRPr="00697CFC">
        <w:rPr>
          <w:rFonts w:ascii="Trebuchet MS" w:eastAsia="Arial" w:hAnsi="Trebuchet MS" w:cs="Arial"/>
          <w:sz w:val="20"/>
          <w:shd w:val="clear" w:color="auto" w:fill="FFFFFF"/>
        </w:rPr>
        <w:t>Cheltuieli totale solicitate a fi finanțate de la bugetul de stat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ab/>
        <w:t xml:space="preserve">            </w:t>
      </w:r>
      <w:r>
        <w:rPr>
          <w:rFonts w:ascii="Trebuchet MS" w:eastAsia="Arial" w:hAnsi="Trebuchet MS" w:cs="Arial"/>
          <w:sz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LEI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 xml:space="preserve"> </w:t>
      </w:r>
    </w:p>
    <w:p w:rsidR="00F028D7" w:rsidRPr="00697CFC" w:rsidRDefault="00F028D7" w:rsidP="00F028D7">
      <w:pPr>
        <w:ind w:firstLine="360"/>
        <w:jc w:val="both"/>
        <w:rPr>
          <w:rFonts w:ascii="Trebuchet MS" w:eastAsia="Arial" w:hAnsi="Trebuchet MS" w:cs="Arial"/>
          <w:sz w:val="20"/>
          <w:szCs w:val="20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0"/>
          <w:shd w:val="clear" w:color="auto" w:fill="FFFFFF"/>
        </w:rPr>
        <w:t>din care</w:t>
      </w:r>
      <w:r w:rsidRPr="00697CFC">
        <w:rPr>
          <w:rFonts w:ascii="Trebuchet MS" w:eastAsia="Arial" w:hAnsi="Trebuchet MS" w:cs="Arial"/>
          <w:sz w:val="20"/>
          <w:shd w:val="clear" w:color="auto" w:fill="FFFFFF"/>
        </w:rPr>
        <w:t>:</w:t>
      </w:r>
    </w:p>
    <w:p w:rsidR="00F028D7" w:rsidRPr="00697CFC" w:rsidRDefault="00F028D7" w:rsidP="00F028D7">
      <w:pPr>
        <w:numPr>
          <w:ilvl w:val="0"/>
          <w:numId w:val="20"/>
        </w:numPr>
        <w:tabs>
          <w:tab w:val="left" w:pos="709"/>
        </w:tabs>
        <w:spacing w:before="57"/>
        <w:jc w:val="both"/>
        <w:rPr>
          <w:rFonts w:ascii="Trebuchet MS" w:eastAsia="Arial" w:hAnsi="Trebuchet MS" w:cs="Arial"/>
          <w:sz w:val="20"/>
          <w:szCs w:val="20"/>
          <w:shd w:val="clear" w:color="auto" w:fill="FFFFFF"/>
        </w:rPr>
      </w:pP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cheltuieli cu materialele şi servicii, din care:</w:t>
      </w:r>
    </w:p>
    <w:p w:rsidR="00F028D7" w:rsidRPr="00697CFC" w:rsidRDefault="00F028D7" w:rsidP="00F028D7">
      <w:pPr>
        <w:numPr>
          <w:ilvl w:val="0"/>
          <w:numId w:val="14"/>
        </w:numPr>
        <w:tabs>
          <w:tab w:val="clear" w:pos="1132"/>
          <w:tab w:val="left" w:pos="426"/>
          <w:tab w:val="num" w:pos="709"/>
        </w:tabs>
        <w:spacing w:before="57"/>
        <w:ind w:left="567" w:hanging="141"/>
        <w:jc w:val="both"/>
        <w:rPr>
          <w:rFonts w:ascii="Trebuchet MS" w:eastAsia="Arial" w:hAnsi="Trebuchet MS" w:cs="Arial"/>
          <w:spacing w:val="-6"/>
          <w:sz w:val="20"/>
          <w:szCs w:val="20"/>
          <w:shd w:val="clear" w:color="auto" w:fill="FFFFFF"/>
        </w:rPr>
      </w:pP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publicitatea şi promovarea manifestării ştiinţifice</w:t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  <w:t xml:space="preserve">   </w:t>
      </w:r>
      <w:r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LEI</w:t>
      </w:r>
    </w:p>
    <w:p w:rsidR="00F028D7" w:rsidRPr="00697CFC" w:rsidRDefault="00F028D7" w:rsidP="00F028D7">
      <w:pPr>
        <w:numPr>
          <w:ilvl w:val="0"/>
          <w:numId w:val="14"/>
        </w:numPr>
        <w:tabs>
          <w:tab w:val="clear" w:pos="1132"/>
          <w:tab w:val="left" w:pos="426"/>
          <w:tab w:val="num" w:pos="709"/>
        </w:tabs>
        <w:spacing w:before="57"/>
        <w:ind w:left="567" w:hanging="141"/>
        <w:jc w:val="both"/>
        <w:rPr>
          <w:rFonts w:ascii="Trebuchet MS" w:eastAsia="Arial" w:hAnsi="Trebuchet MS" w:cs="Arial"/>
          <w:sz w:val="20"/>
          <w:szCs w:val="20"/>
          <w:shd w:val="clear" w:color="auto" w:fill="FFFFFF"/>
        </w:rPr>
      </w:pPr>
      <w:r w:rsidRPr="00697CFC">
        <w:rPr>
          <w:rFonts w:ascii="Trebuchet MS" w:eastAsia="Arial" w:hAnsi="Trebuchet MS" w:cs="Arial"/>
          <w:spacing w:val="-6"/>
          <w:sz w:val="20"/>
          <w:szCs w:val="20"/>
          <w:shd w:val="clear" w:color="auto" w:fill="FFFFFF"/>
        </w:rPr>
        <w:t>realizarea materialelor manifestării ştiinţifice</w:t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  <w:t xml:space="preserve">            </w:t>
      </w:r>
      <w:r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LEI</w:t>
      </w:r>
    </w:p>
    <w:p w:rsidR="00F028D7" w:rsidRPr="00697CFC" w:rsidRDefault="00F028D7" w:rsidP="00F028D7">
      <w:pPr>
        <w:numPr>
          <w:ilvl w:val="0"/>
          <w:numId w:val="14"/>
        </w:numPr>
        <w:tabs>
          <w:tab w:val="clear" w:pos="1132"/>
          <w:tab w:val="left" w:pos="426"/>
          <w:tab w:val="num" w:pos="709"/>
        </w:tabs>
        <w:spacing w:before="57"/>
        <w:ind w:left="567" w:hanging="141"/>
        <w:jc w:val="both"/>
        <w:rPr>
          <w:rFonts w:ascii="Trebuchet MS" w:eastAsia="Arial" w:hAnsi="Trebuchet MS" w:cs="Arial"/>
          <w:sz w:val="20"/>
          <w:szCs w:val="20"/>
          <w:shd w:val="clear" w:color="auto" w:fill="FFFFFF"/>
        </w:rPr>
      </w:pP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organizarea şi desfăşurarea manifestării ştiinţifice</w:t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  <w:t xml:space="preserve">                   </w:t>
      </w:r>
      <w:r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LEI</w:t>
      </w:r>
    </w:p>
    <w:p w:rsidR="00F028D7" w:rsidRPr="00697CFC" w:rsidRDefault="00F028D7" w:rsidP="00F028D7">
      <w:pPr>
        <w:numPr>
          <w:ilvl w:val="0"/>
          <w:numId w:val="14"/>
        </w:numPr>
        <w:tabs>
          <w:tab w:val="clear" w:pos="1132"/>
          <w:tab w:val="left" w:pos="426"/>
          <w:tab w:val="num" w:pos="709"/>
        </w:tabs>
        <w:spacing w:before="57"/>
        <w:ind w:left="567" w:right="238" w:hanging="141"/>
        <w:jc w:val="both"/>
        <w:rPr>
          <w:rFonts w:ascii="Trebuchet MS" w:eastAsia="Arial" w:hAnsi="Trebuchet MS" w:cs="Arial"/>
          <w:sz w:val="20"/>
          <w:szCs w:val="20"/>
          <w:shd w:val="clear" w:color="auto" w:fill="FFFFFF"/>
        </w:rPr>
      </w:pP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alte cheltuieli materiale şi de servicii</w:t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  <w:t xml:space="preserve">            </w:t>
      </w:r>
      <w:r>
        <w:rPr>
          <w:rFonts w:ascii="Trebuchet MS" w:eastAsia="Arial" w:hAnsi="Trebuchet MS" w:cs="Arial"/>
          <w:sz w:val="20"/>
          <w:szCs w:val="20"/>
          <w:shd w:val="clear" w:color="auto" w:fill="FFFFFF"/>
        </w:rPr>
        <w:t xml:space="preserve">        </w:t>
      </w:r>
      <w:r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LEI</w:t>
      </w:r>
    </w:p>
    <w:p w:rsidR="00F028D7" w:rsidRPr="00697CFC" w:rsidRDefault="00F028D7" w:rsidP="00F028D7">
      <w:pPr>
        <w:numPr>
          <w:ilvl w:val="0"/>
          <w:numId w:val="20"/>
        </w:numPr>
        <w:spacing w:before="57"/>
        <w:ind w:right="238"/>
        <w:jc w:val="both"/>
        <w:rPr>
          <w:rFonts w:ascii="Trebuchet MS" w:eastAsia="Arial" w:hAnsi="Trebuchet MS" w:cs="Arial"/>
          <w:sz w:val="20"/>
          <w:szCs w:val="20"/>
          <w:shd w:val="clear" w:color="auto" w:fill="FFFFFF"/>
        </w:rPr>
      </w:pP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cheltuieli cu regia (</w:t>
      </w:r>
      <w:r w:rsidRPr="00697CFC">
        <w:rPr>
          <w:rFonts w:ascii="Trebuchet MS" w:eastAsia="Arial" w:hAnsi="Trebuchet MS" w:cs="Arial"/>
          <w:sz w:val="20"/>
          <w:szCs w:val="20"/>
          <w:u w:val="single"/>
          <w:shd w:val="clear" w:color="auto" w:fill="FFFFFF"/>
        </w:rPr>
        <w:t>condiţii cf. punctului 3 din Ghid</w:t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):</w:t>
      </w:r>
      <w:r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>
        <w:rPr>
          <w:rFonts w:ascii="Trebuchet MS" w:eastAsia="Arial" w:hAnsi="Trebuchet MS" w:cs="Arial"/>
          <w:sz w:val="20"/>
          <w:szCs w:val="20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0"/>
          <w:szCs w:val="20"/>
          <w:shd w:val="clear" w:color="auto" w:fill="FFFFFF"/>
        </w:rPr>
        <w:t>LEI</w:t>
      </w:r>
    </w:p>
    <w:p w:rsidR="00F028D7" w:rsidRPr="002E668A" w:rsidRDefault="00F028D7" w:rsidP="00F028D7">
      <w:pPr>
        <w:pStyle w:val="Subtitle"/>
        <w:ind w:left="426"/>
        <w:rPr>
          <w:rFonts w:ascii="Tahoma" w:eastAsia="Arial" w:hAnsi="Tahoma" w:cs="Times New Roman"/>
          <w:bCs w:val="0"/>
          <w:i/>
          <w:kern w:val="0"/>
          <w:sz w:val="20"/>
          <w:szCs w:val="20"/>
          <w:highlight w:val="lightGray"/>
          <w:lang w:eastAsia="en-US" w:bidi="ar-SA"/>
        </w:rPr>
      </w:pPr>
    </w:p>
    <w:p w:rsidR="00F028D7" w:rsidRPr="007441B9" w:rsidRDefault="00F028D7" w:rsidP="00F028D7">
      <w:pPr>
        <w:pStyle w:val="Heading3"/>
        <w:jc w:val="left"/>
        <w:rPr>
          <w:rFonts w:eastAsia="Arial"/>
          <w:sz w:val="20"/>
          <w:highlight w:val="lightGray"/>
          <w:u w:val="none"/>
        </w:rPr>
      </w:pPr>
      <w:bookmarkStart w:id="13" w:name="_Toc108705113"/>
      <w:r>
        <w:rPr>
          <w:rFonts w:eastAsia="Arial"/>
          <w:sz w:val="20"/>
          <w:highlight w:val="lightGray"/>
          <w:u w:val="none"/>
        </w:rPr>
        <w:t xml:space="preserve">10. </w:t>
      </w:r>
      <w:r w:rsidRPr="007441B9">
        <w:rPr>
          <w:rFonts w:eastAsia="Arial"/>
          <w:sz w:val="20"/>
          <w:highlight w:val="lightGray"/>
          <w:u w:val="none"/>
        </w:rPr>
        <w:t>PERSOANA de CONTACT cu următoarele date de identificare:</w:t>
      </w:r>
      <w:bookmarkEnd w:id="13"/>
    </w:p>
    <w:p w:rsidR="00F028D7" w:rsidRPr="00697CFC" w:rsidRDefault="00F028D7" w:rsidP="00F028D7">
      <w:pPr>
        <w:numPr>
          <w:ilvl w:val="0"/>
          <w:numId w:val="15"/>
        </w:numPr>
        <w:spacing w:line="240" w:lineRule="exact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nume și prenume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     </w:t>
      </w:r>
    </w:p>
    <w:p w:rsidR="00F028D7" w:rsidRPr="00697CFC" w:rsidRDefault="00F028D7" w:rsidP="00F028D7">
      <w:pPr>
        <w:numPr>
          <w:ilvl w:val="0"/>
          <w:numId w:val="15"/>
        </w:numPr>
        <w:spacing w:line="240" w:lineRule="exact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telefonul persoanei de contact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        </w:t>
      </w:r>
    </w:p>
    <w:p w:rsidR="00F028D7" w:rsidRPr="00697CFC" w:rsidRDefault="00F028D7" w:rsidP="00F028D7">
      <w:pPr>
        <w:numPr>
          <w:ilvl w:val="0"/>
          <w:numId w:val="15"/>
        </w:numPr>
        <w:spacing w:line="240" w:lineRule="exact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e-mail al persoanei de contact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     </w:t>
      </w:r>
    </w:p>
    <w:p w:rsidR="00F028D7" w:rsidRPr="00697CFC" w:rsidRDefault="00F028D7" w:rsidP="00F028D7">
      <w:pPr>
        <w:numPr>
          <w:ilvl w:val="0"/>
          <w:numId w:val="15"/>
        </w:numPr>
        <w:spacing w:line="240" w:lineRule="exact"/>
        <w:jc w:val="both"/>
        <w:rPr>
          <w:rFonts w:ascii="Trebuchet MS" w:eastAsia="Arial" w:hAnsi="Trebuchet MS" w:cs="Arial"/>
          <w:b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pagina web a manifestării</w:t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    </w:t>
      </w:r>
    </w:p>
    <w:p w:rsidR="00F028D7" w:rsidRPr="00697CFC" w:rsidRDefault="00F028D7" w:rsidP="00F028D7">
      <w:pPr>
        <w:spacing w:line="240" w:lineRule="exact"/>
        <w:jc w:val="both"/>
        <w:rPr>
          <w:rFonts w:ascii="Trebuchet MS" w:eastAsia="Arial" w:hAnsi="Trebuchet MS" w:cs="Arial"/>
          <w:b/>
          <w:sz w:val="22"/>
          <w:shd w:val="clear" w:color="auto" w:fill="FFFFFF"/>
        </w:rPr>
      </w:pPr>
    </w:p>
    <w:p w:rsidR="00F028D7" w:rsidRPr="00697CFC" w:rsidRDefault="00F028D7" w:rsidP="00F028D7">
      <w:pPr>
        <w:spacing w:line="240" w:lineRule="exact"/>
        <w:jc w:val="both"/>
        <w:rPr>
          <w:rFonts w:ascii="Trebuchet MS" w:eastAsia="Arial" w:hAnsi="Trebuchet MS" w:cs="Arial"/>
          <w:b/>
          <w:sz w:val="22"/>
          <w:highlight w:val="cyan"/>
          <w:shd w:val="clear" w:color="auto" w:fill="FFFFFF"/>
        </w:rPr>
      </w:pPr>
    </w:p>
    <w:p w:rsidR="00F028D7" w:rsidRPr="00697CFC" w:rsidRDefault="00F028D7" w:rsidP="00F028D7">
      <w:pPr>
        <w:spacing w:line="360" w:lineRule="exact"/>
        <w:jc w:val="both"/>
        <w:rPr>
          <w:rFonts w:ascii="Trebuchet MS" w:eastAsia="Arial" w:hAnsi="Trebuchet MS" w:cs="Arial"/>
          <w:sz w:val="22"/>
          <w:shd w:val="clear" w:color="auto" w:fill="FFFFFF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18"/>
        <w:gridCol w:w="4820"/>
      </w:tblGrid>
      <w:tr w:rsidR="00F028D7" w:rsidRPr="00697CFC" w:rsidTr="004E7DA5">
        <w:trPr>
          <w:trHeight w:val="23"/>
        </w:trPr>
        <w:tc>
          <w:tcPr>
            <w:tcW w:w="4818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 xml:space="preserve">REPREZENTANT LEGAL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hAnsi="Trebuchet MS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RESPONSABIL ECONOMIC,</w:t>
            </w:r>
          </w:p>
        </w:tc>
      </w:tr>
      <w:tr w:rsidR="00F028D7" w:rsidRPr="00697CFC" w:rsidTr="004E7DA5">
        <w:trPr>
          <w:trHeight w:val="23"/>
        </w:trPr>
        <w:tc>
          <w:tcPr>
            <w:tcW w:w="4818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caps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Nume şi Prenume</w:t>
            </w:r>
          </w:p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caps/>
                <w:sz w:val="20"/>
                <w:shd w:val="clear" w:color="auto" w:fill="FFFFFF"/>
              </w:rPr>
              <w:t>    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caps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Nume şi Prenume</w:t>
            </w:r>
          </w:p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hAnsi="Trebuchet MS"/>
              </w:rPr>
            </w:pPr>
            <w:r w:rsidRPr="00697CFC">
              <w:rPr>
                <w:rFonts w:ascii="Trebuchet MS" w:eastAsia="Arial" w:hAnsi="Trebuchet MS" w:cs="Arial"/>
                <w:b/>
                <w:caps/>
                <w:sz w:val="20"/>
                <w:shd w:val="clear" w:color="auto" w:fill="FFFFFF"/>
              </w:rPr>
              <w:t>     </w:t>
            </w:r>
          </w:p>
        </w:tc>
      </w:tr>
      <w:tr w:rsidR="00F028D7" w:rsidRPr="00697CFC" w:rsidTr="004E7DA5">
        <w:trPr>
          <w:trHeight w:val="23"/>
        </w:trPr>
        <w:tc>
          <w:tcPr>
            <w:tcW w:w="4818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semnătura și ştampila persoanei juridice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hAnsi="Trebuchet MS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semnătura</w:t>
            </w:r>
          </w:p>
        </w:tc>
      </w:tr>
    </w:tbl>
    <w:p w:rsidR="00F028D7" w:rsidRPr="00697CFC" w:rsidRDefault="00F028D7" w:rsidP="00F028D7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18"/>
      </w:tblGrid>
      <w:tr w:rsidR="00F028D7" w:rsidRPr="00697CFC" w:rsidTr="004E7DA5">
        <w:trPr>
          <w:trHeight w:val="23"/>
        </w:trPr>
        <w:tc>
          <w:tcPr>
            <w:tcW w:w="4818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 xml:space="preserve">RESPONSABIL EVENIMENT </w:t>
            </w:r>
          </w:p>
        </w:tc>
      </w:tr>
      <w:tr w:rsidR="00F028D7" w:rsidRPr="00697CFC" w:rsidTr="004E7DA5">
        <w:trPr>
          <w:trHeight w:val="23"/>
        </w:trPr>
        <w:tc>
          <w:tcPr>
            <w:tcW w:w="4818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>Nume şi Prenume</w:t>
            </w:r>
            <w:r w:rsidRPr="00697CFC">
              <w:rPr>
                <w:rFonts w:ascii="Trebuchet MS" w:eastAsia="Arial" w:hAnsi="Trebuchet MS" w:cs="Arial"/>
                <w:b/>
                <w:caps/>
                <w:sz w:val="20"/>
                <w:shd w:val="clear" w:color="auto" w:fill="FFFFFF"/>
              </w:rPr>
              <w:t>   </w:t>
            </w:r>
          </w:p>
        </w:tc>
      </w:tr>
      <w:tr w:rsidR="00F028D7" w:rsidRPr="00697CFC" w:rsidTr="004E7DA5">
        <w:trPr>
          <w:trHeight w:val="23"/>
        </w:trPr>
        <w:tc>
          <w:tcPr>
            <w:tcW w:w="4818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  <w:t xml:space="preserve">semnătura </w:t>
            </w:r>
          </w:p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</w:tr>
      <w:tr w:rsidR="00F028D7" w:rsidRPr="00697CFC" w:rsidTr="004E7DA5">
        <w:trPr>
          <w:trHeight w:val="23"/>
        </w:trPr>
        <w:tc>
          <w:tcPr>
            <w:tcW w:w="4818" w:type="dxa"/>
            <w:shd w:val="clear" w:color="auto" w:fill="auto"/>
            <w:vAlign w:val="center"/>
          </w:tcPr>
          <w:p w:rsidR="00F028D7" w:rsidRPr="00697CFC" w:rsidRDefault="00F028D7" w:rsidP="004E7DA5">
            <w:pPr>
              <w:spacing w:after="120" w:line="240" w:lineRule="exact"/>
              <w:jc w:val="center"/>
              <w:rPr>
                <w:rFonts w:ascii="Trebuchet MS" w:eastAsia="Arial" w:hAnsi="Trebuchet MS" w:cs="Arial"/>
                <w:b/>
                <w:sz w:val="20"/>
                <w:shd w:val="clear" w:color="auto" w:fill="FFFFFF"/>
              </w:rPr>
            </w:pPr>
          </w:p>
        </w:tc>
      </w:tr>
    </w:tbl>
    <w:p w:rsidR="005C5928" w:rsidRDefault="005C5928" w:rsidP="00F028D7"/>
    <w:sectPr w:rsidR="005C5928" w:rsidSect="00F028D7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D7C" w:rsidRDefault="00070D7C" w:rsidP="00F028D7">
      <w:r>
        <w:separator/>
      </w:r>
    </w:p>
  </w:endnote>
  <w:endnote w:type="continuationSeparator" w:id="0">
    <w:p w:rsidR="00070D7C" w:rsidRDefault="00070D7C" w:rsidP="00F0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D7C" w:rsidRDefault="00070D7C" w:rsidP="00F028D7">
      <w:r>
        <w:separator/>
      </w:r>
    </w:p>
  </w:footnote>
  <w:footnote w:type="continuationSeparator" w:id="0">
    <w:p w:rsidR="00070D7C" w:rsidRDefault="00070D7C" w:rsidP="00F028D7">
      <w:r>
        <w:continuationSeparator/>
      </w:r>
    </w:p>
  </w:footnote>
  <w:footnote w:id="1">
    <w:p w:rsidR="00F028D7" w:rsidRPr="002A4550" w:rsidRDefault="00F028D7" w:rsidP="00F028D7">
      <w:pPr>
        <w:pStyle w:val="CommentText"/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  <w:lang w:val="en-US"/>
        </w:rPr>
        <w:t>I</w:t>
      </w:r>
      <w:r>
        <w:rPr>
          <w:lang w:val="en-US"/>
        </w:rPr>
        <w:t>n contextual acestui Ghid, “cercetator de top” este cercetatorul recunoscut ca atare de comunitatea stiintifica internationala, raspunderea pentru aceasta “clasificare” revenind integral semnatarului cererii de finantare.</w:t>
      </w:r>
    </w:p>
  </w:footnote>
  <w:footnote w:id="2">
    <w:p w:rsidR="00F028D7" w:rsidRPr="00C57D79" w:rsidRDefault="00F028D7" w:rsidP="00F028D7">
      <w:pPr>
        <w:pStyle w:val="FootnoteText"/>
        <w:rPr>
          <w:rFonts w:ascii="Trebuchet MS" w:hAnsi="Trebuchet MS"/>
          <w:sz w:val="18"/>
        </w:rPr>
      </w:pPr>
      <w:r w:rsidRPr="00C57D79">
        <w:rPr>
          <w:rStyle w:val="FootnoteReference"/>
          <w:rFonts w:ascii="Trebuchet MS" w:hAnsi="Trebuchet MS"/>
          <w:sz w:val="18"/>
        </w:rPr>
        <w:footnoteRef/>
      </w:r>
      <w:r w:rsidRPr="00C57D79">
        <w:rPr>
          <w:rFonts w:ascii="Trebuchet MS" w:hAnsi="Trebuchet MS"/>
          <w:sz w:val="18"/>
        </w:rPr>
        <w:t xml:space="preserve"> lista membrilor Comitetului de organizare, anexă obligatorie la Fişa manifestării;</w:t>
      </w:r>
    </w:p>
  </w:footnote>
  <w:footnote w:id="3">
    <w:p w:rsidR="00F028D7" w:rsidRDefault="00F028D7" w:rsidP="00F028D7">
      <w:pPr>
        <w:pStyle w:val="FootnoteText"/>
      </w:pPr>
      <w:r w:rsidRPr="00C57D79">
        <w:rPr>
          <w:rStyle w:val="FootnoteReference"/>
          <w:rFonts w:ascii="Trebuchet MS" w:hAnsi="Trebuchet MS"/>
          <w:sz w:val="18"/>
        </w:rPr>
        <w:footnoteRef/>
      </w:r>
      <w:r w:rsidRPr="00C57D79">
        <w:rPr>
          <w:rFonts w:ascii="Trebuchet MS" w:hAnsi="Trebuchet MS"/>
          <w:sz w:val="18"/>
        </w:rPr>
        <w:t xml:space="preserve"> lista membrilor Comitetului de program, anexă obligatorie la Fişa manifestării.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aps/>
        <w:sz w:val="20"/>
        <w:shd w:val="clear" w:color="auto" w:fill="D9D9D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pacing w:val="-4"/>
        <w:sz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aps/>
        <w:color w:val="00000A"/>
        <w:sz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8"/>
    <w:multiLevelType w:val="multilevel"/>
    <w:tmpl w:val="14D6A0B4"/>
    <w:name w:val="WW8Num24"/>
    <w:lvl w:ilvl="0">
      <w:start w:val="1"/>
      <w:numFmt w:val="bullet"/>
      <w:lvlText w:val=""/>
      <w:lvlJc w:val="left"/>
      <w:pPr>
        <w:tabs>
          <w:tab w:val="num" w:pos="1132"/>
        </w:tabs>
        <w:ind w:left="1852" w:hanging="360"/>
      </w:pPr>
      <w:rPr>
        <w:rFonts w:ascii="Symbol" w:hAnsi="Symbol" w:cs="Symbol"/>
        <w:color w:val="00000A"/>
        <w:sz w:val="20"/>
        <w:szCs w:val="20"/>
        <w:shd w:val="clear" w:color="auto" w:fill="FFFFFF"/>
      </w:rPr>
    </w:lvl>
    <w:lvl w:ilvl="1">
      <w:start w:val="1"/>
      <w:numFmt w:val="bullet"/>
      <w:lvlText w:val="-"/>
      <w:lvlJc w:val="left"/>
      <w:pPr>
        <w:tabs>
          <w:tab w:val="num" w:pos="2212"/>
        </w:tabs>
        <w:ind w:left="221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72"/>
        </w:tabs>
        <w:ind w:left="2572" w:hanging="360"/>
      </w:pPr>
    </w:lvl>
    <w:lvl w:ilvl="3">
      <w:start w:val="1"/>
      <w:numFmt w:val="decimal"/>
      <w:lvlText w:val="%4."/>
      <w:lvlJc w:val="left"/>
      <w:pPr>
        <w:tabs>
          <w:tab w:val="num" w:pos="2932"/>
        </w:tabs>
        <w:ind w:left="2932" w:hanging="360"/>
      </w:pPr>
    </w:lvl>
    <w:lvl w:ilvl="4">
      <w:start w:val="1"/>
      <w:numFmt w:val="decimal"/>
      <w:lvlText w:val="%5."/>
      <w:lvlJc w:val="left"/>
      <w:pPr>
        <w:tabs>
          <w:tab w:val="num" w:pos="3292"/>
        </w:tabs>
        <w:ind w:left="3292" w:hanging="360"/>
      </w:pPr>
    </w:lvl>
    <w:lvl w:ilvl="5">
      <w:start w:val="1"/>
      <w:numFmt w:val="decimal"/>
      <w:lvlText w:val="%6."/>
      <w:lvlJc w:val="left"/>
      <w:pPr>
        <w:tabs>
          <w:tab w:val="num" w:pos="3652"/>
        </w:tabs>
        <w:ind w:left="3652" w:hanging="360"/>
      </w:pPr>
    </w:lvl>
    <w:lvl w:ilvl="6">
      <w:start w:val="1"/>
      <w:numFmt w:val="decimal"/>
      <w:lvlText w:val="%7."/>
      <w:lvlJc w:val="left"/>
      <w:pPr>
        <w:tabs>
          <w:tab w:val="num" w:pos="4012"/>
        </w:tabs>
        <w:ind w:left="4012" w:hanging="360"/>
      </w:pPr>
    </w:lvl>
    <w:lvl w:ilvl="7">
      <w:start w:val="1"/>
      <w:numFmt w:val="decimal"/>
      <w:lvlText w:val="%8."/>
      <w:lvlJc w:val="left"/>
      <w:pPr>
        <w:tabs>
          <w:tab w:val="num" w:pos="4372"/>
        </w:tabs>
        <w:ind w:left="4372" w:hanging="360"/>
      </w:pPr>
    </w:lvl>
    <w:lvl w:ilvl="8">
      <w:start w:val="1"/>
      <w:numFmt w:val="decimal"/>
      <w:lvlText w:val="%9."/>
      <w:lvlJc w:val="left"/>
      <w:pPr>
        <w:tabs>
          <w:tab w:val="num" w:pos="4732"/>
        </w:tabs>
        <w:ind w:left="4732" w:hanging="360"/>
      </w:pPr>
    </w:lvl>
  </w:abstractNum>
  <w:abstractNum w:abstractNumId="14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A"/>
        <w:sz w:val="22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A"/>
        <w:sz w:val="22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A"/>
        <w:sz w:val="22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27E5D7F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B115436"/>
    <w:multiLevelType w:val="hybridMultilevel"/>
    <w:tmpl w:val="6AD29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35521"/>
    <w:multiLevelType w:val="multilevel"/>
    <w:tmpl w:val="6ED422CE"/>
    <w:lvl w:ilvl="0">
      <w:start w:val="1"/>
      <w:numFmt w:val="bullet"/>
      <w:lvlText w:val=""/>
      <w:lvlJc w:val="left"/>
      <w:pPr>
        <w:tabs>
          <w:tab w:val="num" w:pos="1058"/>
        </w:tabs>
        <w:ind w:left="1778" w:hanging="360"/>
      </w:pPr>
      <w:rPr>
        <w:rFonts w:ascii="Wingdings" w:hAnsi="Wingdings" w:hint="default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18" w15:restartNumberingAfterBreak="0">
    <w:nsid w:val="5FCD095B"/>
    <w:multiLevelType w:val="hybridMultilevel"/>
    <w:tmpl w:val="55925646"/>
    <w:lvl w:ilvl="0" w:tplc="04180003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9" w15:restartNumberingAfterBreak="0">
    <w:nsid w:val="6AEC2F5C"/>
    <w:multiLevelType w:val="hybridMultilevel"/>
    <w:tmpl w:val="383A98C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9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D7"/>
    <w:rsid w:val="00070D7C"/>
    <w:rsid w:val="005C5928"/>
    <w:rsid w:val="00F028D7"/>
    <w:rsid w:val="00F50D75"/>
    <w:rsid w:val="00FC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C29FE"/>
  <w15:chartTrackingRefBased/>
  <w15:docId w15:val="{7317275C-711E-4EFA-9C0F-7E9DF4A4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8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F028D7"/>
    <w:pPr>
      <w:keepNext/>
      <w:spacing w:before="240" w:after="60"/>
      <w:outlineLvl w:val="0"/>
    </w:pPr>
    <w:rPr>
      <w:rFonts w:ascii="Arial" w:eastAsia="Arial" w:hAnsi="Arial" w:cs="Arial"/>
      <w:b/>
      <w:bCs/>
      <w:kern w:val="32"/>
      <w:sz w:val="22"/>
      <w:szCs w:val="22"/>
      <w:shd w:val="clear" w:color="auto" w:fill="000000"/>
    </w:rPr>
  </w:style>
  <w:style w:type="paragraph" w:styleId="Heading3">
    <w:name w:val="heading 3"/>
    <w:basedOn w:val="Normal"/>
    <w:next w:val="Normal"/>
    <w:link w:val="Heading3Char"/>
    <w:qFormat/>
    <w:rsid w:val="00F028D7"/>
    <w:pPr>
      <w:keepNext/>
      <w:widowControl/>
      <w:suppressAutoHyphens w:val="0"/>
      <w:jc w:val="center"/>
      <w:outlineLvl w:val="2"/>
    </w:pPr>
    <w:rPr>
      <w:rFonts w:ascii="Tahoma" w:eastAsia="Times New Roman" w:hAnsi="Tahoma" w:cs="Times New Roman"/>
      <w:b/>
      <w:i/>
      <w:kern w:val="0"/>
      <w:szCs w:val="20"/>
      <w:u w:val="single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28D7"/>
    <w:rPr>
      <w:rFonts w:ascii="Arial" w:eastAsia="Arial" w:hAnsi="Arial" w:cs="Arial"/>
      <w:b/>
      <w:bCs/>
      <w:kern w:val="32"/>
      <w:lang w:val="ro-RO" w:eastAsia="zh-CN" w:bidi="hi-IN"/>
    </w:rPr>
  </w:style>
  <w:style w:type="character" w:customStyle="1" w:styleId="Heading3Char">
    <w:name w:val="Heading 3 Char"/>
    <w:basedOn w:val="DefaultParagraphFont"/>
    <w:link w:val="Heading3"/>
    <w:rsid w:val="00F028D7"/>
    <w:rPr>
      <w:rFonts w:ascii="Tahoma" w:eastAsia="Times New Roman" w:hAnsi="Tahoma" w:cs="Times New Roman"/>
      <w:b/>
      <w:i/>
      <w:sz w:val="24"/>
      <w:szCs w:val="20"/>
      <w:u w:val="single"/>
      <w:lang w:val="ro-RO"/>
    </w:rPr>
  </w:style>
  <w:style w:type="paragraph" w:styleId="CommentText">
    <w:name w:val="annotation text"/>
    <w:basedOn w:val="Normal"/>
    <w:link w:val="CommentTextChar"/>
    <w:uiPriority w:val="99"/>
    <w:unhideWhenUsed/>
    <w:rsid w:val="00F028D7"/>
    <w:rPr>
      <w:sz w:val="20"/>
      <w:szCs w:val="18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8D7"/>
    <w:rPr>
      <w:rFonts w:ascii="Liberation Serif" w:eastAsia="SimSun" w:hAnsi="Liberation Serif" w:cs="Mangal"/>
      <w:kern w:val="1"/>
      <w:sz w:val="20"/>
      <w:szCs w:val="18"/>
      <w:lang w:val="x-none" w:eastAsia="zh-CN"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28D7"/>
    <w:pPr>
      <w:spacing w:after="60"/>
      <w:outlineLvl w:val="1"/>
    </w:pPr>
    <w:rPr>
      <w:rFonts w:ascii="Calibri Light" w:eastAsia="Times New Roman" w:hAnsi="Calibri Light"/>
      <w:b/>
      <w:bCs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F028D7"/>
    <w:rPr>
      <w:rFonts w:ascii="Calibri Light" w:eastAsia="Times New Roman" w:hAnsi="Calibri Light" w:cs="Mangal"/>
      <w:b/>
      <w:bCs/>
      <w:kern w:val="1"/>
      <w:sz w:val="24"/>
      <w:szCs w:val="21"/>
      <w:lang w:val="ro-RO" w:eastAsia="zh-CN" w:bidi="hi-IN"/>
    </w:rPr>
  </w:style>
  <w:style w:type="paragraph" w:styleId="FootnoteText">
    <w:name w:val="footnote text"/>
    <w:basedOn w:val="Normal"/>
    <w:link w:val="FootnoteTextChar"/>
    <w:rsid w:val="00F028D7"/>
    <w:pPr>
      <w:widowControl/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rsid w:val="00F028D7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rsid w:val="00F028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VELEANU</dc:creator>
  <cp:keywords/>
  <dc:description/>
  <cp:lastModifiedBy>Bogdan VELEANU</cp:lastModifiedBy>
  <cp:revision>3</cp:revision>
  <dcterms:created xsi:type="dcterms:W3CDTF">2022-09-27T07:34:00Z</dcterms:created>
  <dcterms:modified xsi:type="dcterms:W3CDTF">2022-09-27T07:38:00Z</dcterms:modified>
</cp:coreProperties>
</file>