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F31B84" w14:textId="77777777" w:rsidR="006B5B76" w:rsidRDefault="006B5B76" w:rsidP="00BE2B6D">
      <w:pPr>
        <w:jc w:val="right"/>
        <w:rPr>
          <w:b/>
          <w:bCs/>
        </w:rPr>
      </w:pPr>
      <w:bookmarkStart w:id="0" w:name="_GoBack"/>
      <w:bookmarkEnd w:id="0"/>
    </w:p>
    <w:p w14:paraId="7B7353F1" w14:textId="10FE09E1" w:rsidR="00BE2B6D" w:rsidRPr="00C1379F" w:rsidRDefault="00BE2B6D" w:rsidP="00BE2B6D">
      <w:pPr>
        <w:jc w:val="right"/>
        <w:rPr>
          <w:b/>
          <w:bCs/>
        </w:rPr>
      </w:pPr>
      <w:r w:rsidRPr="00C1379F">
        <w:rPr>
          <w:b/>
          <w:bCs/>
        </w:rPr>
        <w:t xml:space="preserve">ANEXA </w:t>
      </w:r>
      <w:r w:rsidR="006B5B76">
        <w:rPr>
          <w:b/>
          <w:bCs/>
        </w:rPr>
        <w:t>4a</w:t>
      </w:r>
    </w:p>
    <w:p w14:paraId="12683F36" w14:textId="77777777" w:rsidR="00BE2B6D" w:rsidRPr="00C1379F" w:rsidRDefault="00BE2B6D" w:rsidP="00BE2B6D">
      <w:pPr>
        <w:spacing w:line="276" w:lineRule="auto"/>
        <w:jc w:val="center"/>
        <w:rPr>
          <w:b/>
          <w:bCs/>
        </w:rPr>
      </w:pPr>
    </w:p>
    <w:p w14:paraId="444DBB6E" w14:textId="77777777" w:rsidR="00BE2B6D" w:rsidRPr="00C1379F" w:rsidRDefault="00BE2B6D" w:rsidP="00BE2B6D">
      <w:pPr>
        <w:spacing w:line="276" w:lineRule="auto"/>
        <w:jc w:val="center"/>
        <w:rPr>
          <w:b/>
          <w:bCs/>
        </w:rPr>
      </w:pPr>
      <w:r w:rsidRPr="00C1379F">
        <w:rPr>
          <w:b/>
          <w:bCs/>
        </w:rPr>
        <w:t>DECLARAŢIE DE ELIGIBILITATE</w:t>
      </w:r>
      <w:r w:rsidRPr="00C1379F">
        <w:rPr>
          <w:b/>
          <w:bCs/>
          <w:vertAlign w:val="superscript"/>
        </w:rPr>
        <w:footnoteReference w:id="1"/>
      </w:r>
    </w:p>
    <w:p w14:paraId="751C495E" w14:textId="77777777" w:rsidR="00BE2B6D" w:rsidRPr="00C1379F" w:rsidRDefault="00BE2B6D" w:rsidP="00BE2B6D">
      <w:pPr>
        <w:spacing w:line="276" w:lineRule="auto"/>
        <w:jc w:val="center"/>
        <w:rPr>
          <w:b/>
          <w:bCs/>
        </w:rPr>
      </w:pPr>
      <w:r w:rsidRPr="00C1379F">
        <w:rPr>
          <w:b/>
          <w:bCs/>
        </w:rPr>
        <w:t>se completeaza de solicitant şi de către fiecare partener (dacă este cazul)</w:t>
      </w:r>
    </w:p>
    <w:p w14:paraId="59379641" w14:textId="77777777" w:rsidR="00BE2B6D" w:rsidRPr="00C1379F" w:rsidRDefault="00BE2B6D" w:rsidP="00BE2B6D">
      <w:pPr>
        <w:spacing w:line="276" w:lineRule="auto"/>
        <w:jc w:val="center"/>
        <w:rPr>
          <w:b/>
          <w:bCs/>
        </w:rPr>
      </w:pPr>
    </w:p>
    <w:p w14:paraId="448C263C" w14:textId="77777777" w:rsidR="0060174A" w:rsidRPr="00365695" w:rsidRDefault="0060174A" w:rsidP="0060174A">
      <w:pPr>
        <w:jc w:val="both"/>
      </w:pPr>
    </w:p>
    <w:p w14:paraId="56D0B076" w14:textId="0EFEAE29" w:rsidR="0060174A" w:rsidRPr="00365695" w:rsidRDefault="0060174A" w:rsidP="0060174A">
      <w:pPr>
        <w:jc w:val="both"/>
      </w:pPr>
      <w:r w:rsidRPr="00365695">
        <w:t>Subsemnatul (numele şi prenumele reprezentantului legal al instituţiei solicitante)______________, posesor al CI seria _______, nr. _________, eliberată de _______, CNP _____________/ paşaport nr. ___________, eliberat de ____________, în calitate de (funcţia reprezentantului legal al instituţiei solicitante), cunoscând că falsul în declaraţii este pedepsit de legea penală, declar pe propria răspundere că:</w:t>
      </w:r>
    </w:p>
    <w:p w14:paraId="1F0E744A" w14:textId="77777777" w:rsidR="0060174A" w:rsidRPr="00365695" w:rsidRDefault="0060174A" w:rsidP="0060174A">
      <w:pPr>
        <w:jc w:val="both"/>
      </w:pPr>
    </w:p>
    <w:p w14:paraId="088FF10F" w14:textId="77777777" w:rsidR="0060174A" w:rsidRPr="00365695" w:rsidRDefault="0060174A" w:rsidP="0060174A">
      <w:pPr>
        <w:jc w:val="both"/>
      </w:pPr>
      <w:r w:rsidRPr="00F9392C">
        <w:rPr>
          <w:b/>
          <w:u w:val="single"/>
        </w:rPr>
        <w:t>1.</w:t>
      </w:r>
      <w:r w:rsidRPr="0099359B">
        <w:rPr>
          <w:b/>
        </w:rPr>
        <w:tab/>
      </w:r>
      <w:r w:rsidRPr="004B0B92">
        <w:rPr>
          <w:i/>
          <w:u w:val="single"/>
        </w:rPr>
        <w:t>[Denumirea solicitantului]</w:t>
      </w:r>
      <w:r w:rsidRPr="00365695">
        <w:t xml:space="preserve">  indeplineste urmatoarele conditii:</w:t>
      </w:r>
    </w:p>
    <w:p w14:paraId="151F8C71" w14:textId="77777777" w:rsidR="0060174A" w:rsidRPr="00365695" w:rsidRDefault="0060174A" w:rsidP="0060174A">
      <w:pPr>
        <w:jc w:val="both"/>
      </w:pPr>
      <w:r w:rsidRPr="00365695">
        <w:t>-   nu înregistreaza la data depunerii Cererii de finanţare şi la data semnării contractului de finanţare obligaţii bugetare nete (diferenţa dintre obligaţiile de plată restante la buget şi sumele de recuperat de la buget):</w:t>
      </w:r>
    </w:p>
    <w:p w14:paraId="765B832B" w14:textId="77777777" w:rsidR="0060174A" w:rsidRPr="00365695" w:rsidRDefault="0060174A" w:rsidP="0060174A">
      <w:pPr>
        <w:jc w:val="both"/>
      </w:pPr>
      <w:r w:rsidRPr="00365695">
        <w:t>a. mai mari de 1/12 din obligaţiile datorate în ultimele 12 luni - în cazul certificatului de atestare fiscală emis de Agenţia Naţională de Administrare Fiscală</w:t>
      </w:r>
    </w:p>
    <w:p w14:paraId="2FC40AB3" w14:textId="77777777" w:rsidR="0060174A" w:rsidRPr="00365695" w:rsidRDefault="0060174A" w:rsidP="0060174A">
      <w:pPr>
        <w:jc w:val="both"/>
      </w:pPr>
      <w:r w:rsidRPr="00365695">
        <w:t>b. mai mari de 1/6 din totalul obligaţiilor datorate în ultimul semestru - în cazul certificatului de atestare fiscală emis de către autorităţile publice locale.</w:t>
      </w:r>
    </w:p>
    <w:p w14:paraId="0EDB3518" w14:textId="77777777" w:rsidR="0060174A" w:rsidRPr="00365695" w:rsidRDefault="0060174A" w:rsidP="0060174A">
      <w:pPr>
        <w:jc w:val="both"/>
      </w:pPr>
    </w:p>
    <w:p w14:paraId="684314CA" w14:textId="211BED39" w:rsidR="0060174A" w:rsidRPr="00365695" w:rsidRDefault="0060174A" w:rsidP="0060174A">
      <w:pPr>
        <w:jc w:val="both"/>
      </w:pPr>
      <w:r w:rsidRPr="00365695">
        <w:t>-</w:t>
      </w:r>
      <w:r>
        <w:t xml:space="preserve"> nu este subiectul unei decizii/ordin </w:t>
      </w:r>
      <w:r w:rsidRPr="00365695">
        <w:t>de recuperare a unui ajutor ce nu a fost deja executată și creanța nu a fost integral recuperată</w:t>
      </w:r>
      <w:r>
        <w:t>;</w:t>
      </w:r>
    </w:p>
    <w:p w14:paraId="30B99D02" w14:textId="77777777" w:rsidR="0060174A" w:rsidRPr="00365695" w:rsidRDefault="0060174A" w:rsidP="0060174A">
      <w:pPr>
        <w:jc w:val="both"/>
      </w:pPr>
    </w:p>
    <w:p w14:paraId="32CF4E9A" w14:textId="77777777" w:rsidR="00420FA2" w:rsidRDefault="00420FA2" w:rsidP="00500C90">
      <w:pPr>
        <w:spacing w:before="120"/>
        <w:jc w:val="both"/>
      </w:pPr>
      <w:r>
        <w:t>-</w:t>
      </w:r>
      <w:r w:rsidRPr="00955A68">
        <w:t xml:space="preserve"> </w:t>
      </w:r>
      <w:r>
        <w:t>se încadrează în categoriile de solicitanț</w:t>
      </w:r>
      <w:r w:rsidRPr="00955A68">
        <w:t>i eligibili, a</w:t>
      </w:r>
      <w:r>
        <w:t>ș</w:t>
      </w:r>
      <w:r w:rsidRPr="00955A68">
        <w:t>a cum sunt ace</w:t>
      </w:r>
      <w:r>
        <w:t>ș</w:t>
      </w:r>
      <w:r w:rsidRPr="00955A68">
        <w:t>tia defini</w:t>
      </w:r>
      <w:r>
        <w:t>ți î</w:t>
      </w:r>
      <w:r w:rsidRPr="00955A68">
        <w:t>n ghid</w:t>
      </w:r>
      <w:r w:rsidR="0079051D">
        <w:t>ul</w:t>
      </w:r>
      <w:r w:rsidRPr="00955A68">
        <w:t xml:space="preserve"> solicitantului.</w:t>
      </w:r>
    </w:p>
    <w:p w14:paraId="56073A6B" w14:textId="77777777" w:rsidR="0041612D" w:rsidRDefault="0041612D" w:rsidP="00500C90">
      <w:pPr>
        <w:spacing w:before="120"/>
        <w:jc w:val="both"/>
      </w:pPr>
      <w:r>
        <w:t xml:space="preserve">- </w:t>
      </w:r>
      <w:r w:rsidRPr="00955A68">
        <w:t>nu se află în una din situaţiile incompatibile cu acordarea finanţării din fonduri publice</w:t>
      </w:r>
    </w:p>
    <w:p w14:paraId="6B9F517A" w14:textId="2EA025B3" w:rsidR="00734EF0" w:rsidRDefault="0041612D" w:rsidP="0041612D">
      <w:pPr>
        <w:spacing w:before="120"/>
        <w:jc w:val="both"/>
        <w:rPr>
          <w:b/>
          <w:bCs/>
        </w:rPr>
      </w:pPr>
      <w:r>
        <w:t xml:space="preserve">- </w:t>
      </w:r>
      <w:r w:rsidR="00734EF0" w:rsidRPr="00F23328">
        <w:t xml:space="preserve">nu a mai beneficiat de sprijin financiar din fonduri publice, inclusiv fonduri UE, în ultimii 5 ani, sau nu derulează proiecte finanţate în prezent, parţial sau în totalitate, din alte surse publice, </w:t>
      </w:r>
      <w:r w:rsidR="00734EF0" w:rsidRPr="00F136E9">
        <w:t>pentru aceleaşi activităţi</w:t>
      </w:r>
      <w:r w:rsidR="00734EF0">
        <w:t>,</w:t>
      </w:r>
      <w:r w:rsidR="00734EF0" w:rsidRPr="00F23328">
        <w:t xml:space="preserve"> pentru acelaşi </w:t>
      </w:r>
      <w:r w:rsidR="00734EF0">
        <w:t xml:space="preserve">grup ţintă definit la punctul </w:t>
      </w:r>
      <w:r w:rsidR="00734EF0" w:rsidRPr="00F23328">
        <w:rPr>
          <w:b/>
          <w:bCs/>
        </w:rPr>
        <w:t>1.6 Grup țintă</w:t>
      </w:r>
      <w:r w:rsidR="00734EF0">
        <w:rPr>
          <w:b/>
          <w:bCs/>
        </w:rPr>
        <w:t xml:space="preserve"> din ghidul solicitantului</w:t>
      </w:r>
    </w:p>
    <w:p w14:paraId="6629765B" w14:textId="0483EB14" w:rsidR="0041612D" w:rsidRDefault="0041612D" w:rsidP="0041612D">
      <w:pPr>
        <w:spacing w:before="120"/>
        <w:jc w:val="both"/>
      </w:pPr>
      <w:r>
        <w:t xml:space="preserve">- </w:t>
      </w:r>
      <w:r w:rsidRPr="00B51545">
        <w:t>este direct responsabil de pregătirea, managementul si realizarea proiectului, nu acționează ca intermediar pentru proiectul propus a fi finanţat şi este responsabilă pentru asigurarea sustenabilităţii rezultatelor proiectului</w:t>
      </w:r>
      <w:r>
        <w:t>.</w:t>
      </w:r>
    </w:p>
    <w:p w14:paraId="53DE1364" w14:textId="4788E8C6" w:rsidR="00734EF0" w:rsidRDefault="00734EF0" w:rsidP="0041612D">
      <w:pPr>
        <w:spacing w:before="120"/>
        <w:jc w:val="both"/>
      </w:pPr>
      <w:r>
        <w:t xml:space="preserve">- </w:t>
      </w:r>
      <w:r w:rsidRPr="00F23328">
        <w:t>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r>
        <w:t>;</w:t>
      </w:r>
    </w:p>
    <w:p w14:paraId="7C3EBE62" w14:textId="77467263" w:rsidR="00EE536F" w:rsidRDefault="00EE536F" w:rsidP="00500C90">
      <w:pPr>
        <w:spacing w:before="120"/>
        <w:jc w:val="both"/>
      </w:pPr>
      <w:r>
        <w:t xml:space="preserve">- </w:t>
      </w:r>
      <w:r w:rsidRPr="00457226">
        <w:t>îndeplineste condiţiile sau cerinţele specifice acţiunii pentru care este lansat apelul</w:t>
      </w:r>
    </w:p>
    <w:p w14:paraId="419F5BAC" w14:textId="77777777" w:rsidR="00420FA2" w:rsidRDefault="00420FA2">
      <w:pPr>
        <w:jc w:val="both"/>
      </w:pPr>
    </w:p>
    <w:p w14:paraId="198CA6C9" w14:textId="77777777" w:rsidR="00420FA2" w:rsidRDefault="00420FA2" w:rsidP="0060174A">
      <w:pPr>
        <w:jc w:val="both"/>
        <w:rPr>
          <w:b/>
          <w:u w:val="single"/>
        </w:rPr>
      </w:pPr>
    </w:p>
    <w:p w14:paraId="43E72391" w14:textId="5C722D0D" w:rsidR="0060174A" w:rsidRPr="00365695" w:rsidRDefault="0060174A" w:rsidP="0060174A">
      <w:pPr>
        <w:jc w:val="both"/>
      </w:pPr>
      <w:r w:rsidRPr="00F9392C">
        <w:rPr>
          <w:b/>
          <w:u w:val="single"/>
        </w:rPr>
        <w:t>2.</w:t>
      </w:r>
      <w:r w:rsidRPr="0099359B">
        <w:rPr>
          <w:b/>
        </w:rPr>
        <w:tab/>
      </w:r>
      <w:r w:rsidRPr="004B0B92">
        <w:rPr>
          <w:i/>
          <w:u w:val="single"/>
        </w:rPr>
        <w:t>[Reprezentantul legal]</w:t>
      </w:r>
      <w:r w:rsidRPr="004B0B92">
        <w:rPr>
          <w:u w:val="single"/>
        </w:rPr>
        <w:t xml:space="preserve"> </w:t>
      </w:r>
      <w:r w:rsidRPr="00365695">
        <w:t xml:space="preserve"> </w:t>
      </w:r>
      <w:r w:rsidR="00734EF0" w:rsidRPr="00365695">
        <w:t>nu se află în următoarele situații începând cu data depunerii cererii de finanțare, pe perioada de evaluare, selecție și contractare:</w:t>
      </w:r>
      <w:r w:rsidRPr="00365695">
        <w:t>:</w:t>
      </w:r>
    </w:p>
    <w:p w14:paraId="5F7A9C3C" w14:textId="77777777" w:rsidR="00485712" w:rsidRDefault="00485712" w:rsidP="0060174A">
      <w:pPr>
        <w:jc w:val="both"/>
      </w:pPr>
    </w:p>
    <w:p w14:paraId="6F70AAB4" w14:textId="0F5A7FF2" w:rsidR="00734EF0" w:rsidRDefault="00734EF0" w:rsidP="00734EF0">
      <w:pPr>
        <w:jc w:val="both"/>
      </w:pPr>
      <w:r>
        <w:t>- nu a fost subiectul unei judecăţi de tip res judicata pentru fraudă, corupţie, implicarea în organizaţii criminale sau în alte activităţi ilegale, în detrimentul intereselor financiare ale Uniunii Europene;</w:t>
      </w:r>
    </w:p>
    <w:p w14:paraId="5051A364" w14:textId="53DEA3A5" w:rsidR="00734EF0" w:rsidRDefault="00734EF0" w:rsidP="00734EF0">
      <w:pPr>
        <w:jc w:val="both"/>
      </w:pPr>
      <w:r>
        <w:t>- 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66F611A9" w14:textId="42446FEC" w:rsidR="00734EF0" w:rsidRDefault="00734EF0" w:rsidP="00734EF0">
      <w:pPr>
        <w:jc w:val="both"/>
      </w:pPr>
      <w:r>
        <w:t>- nu a comis în conduita profesională greşeli grave, demonstrate prin orice mijloace pe care autoritatea contractantă le poate dovedi;</w:t>
      </w:r>
    </w:p>
    <w:p w14:paraId="09107489" w14:textId="575BDA47" w:rsidR="00734EF0" w:rsidRDefault="00734EF0" w:rsidP="00734EF0">
      <w:pPr>
        <w:jc w:val="both"/>
      </w:pPr>
      <w:r>
        <w:t>- nu este subiectul unui conflict de interese (definit conform Legii nr. 161/2003 privind unele măsuri pentru asigurarea transparenţei în exercitarea demnităţilor publice, a funcţiilor publice şi în mediul de afaceri, prevenirea şi sancţionarea corupţiei, cu modificările și completările ulterioare);</w:t>
      </w:r>
    </w:p>
    <w:p w14:paraId="641A2AFB" w14:textId="77777777" w:rsidR="0060174A" w:rsidRPr="00365695" w:rsidRDefault="0060174A" w:rsidP="0060174A">
      <w:pPr>
        <w:jc w:val="both"/>
      </w:pPr>
    </w:p>
    <w:p w14:paraId="029B8EBD" w14:textId="77777777" w:rsidR="00734EF0" w:rsidRDefault="0060174A" w:rsidP="00734EF0">
      <w:pPr>
        <w:jc w:val="both"/>
        <w:rPr>
          <w:u w:val="single"/>
        </w:rPr>
      </w:pPr>
      <w:r w:rsidRPr="00F9392C">
        <w:rPr>
          <w:b/>
          <w:u w:val="single"/>
        </w:rPr>
        <w:t>3.</w:t>
      </w:r>
      <w:r w:rsidRPr="0099359B">
        <w:rPr>
          <w:b/>
        </w:rPr>
        <w:tab/>
      </w:r>
      <w:r w:rsidR="00734EF0" w:rsidRPr="00734EF0">
        <w:rPr>
          <w:u w:val="single"/>
        </w:rPr>
        <w:t>Proiectul</w:t>
      </w:r>
      <w:r w:rsidR="00734EF0">
        <w:rPr>
          <w:u w:val="single"/>
        </w:rPr>
        <w:t>:</w:t>
      </w:r>
    </w:p>
    <w:p w14:paraId="5D8496A1" w14:textId="68F23661" w:rsidR="00734EF0" w:rsidRPr="00734EF0" w:rsidRDefault="00734EF0" w:rsidP="00734EF0">
      <w:pPr>
        <w:jc w:val="both"/>
      </w:pPr>
      <w:r w:rsidRPr="00734EF0">
        <w:t>- conţine activităţi specifice şi necesare pentru atingerea rezultatelor previzionate;</w:t>
      </w:r>
    </w:p>
    <w:p w14:paraId="42937ED9" w14:textId="6901EBD9" w:rsidR="00734EF0" w:rsidRPr="00734EF0" w:rsidRDefault="00734EF0" w:rsidP="00734EF0">
      <w:pPr>
        <w:jc w:val="both"/>
      </w:pPr>
      <w:r w:rsidRPr="00734EF0">
        <w:t>- se implementează pe teritoriul României;</w:t>
      </w:r>
    </w:p>
    <w:p w14:paraId="2F7614F0" w14:textId="08F2E44F" w:rsidR="00734EF0" w:rsidRPr="00734EF0" w:rsidRDefault="00734EF0" w:rsidP="00734EF0">
      <w:pPr>
        <w:jc w:val="both"/>
      </w:pPr>
      <w:r w:rsidRPr="00734EF0">
        <w:t xml:space="preserve">- respectă principiul neutralităţii tehnologice (nu se favorizează o anumită marcă, soluţie tehnologică, hardware sau software). </w:t>
      </w:r>
    </w:p>
    <w:p w14:paraId="153B76E2" w14:textId="6BE251F1" w:rsidR="00734EF0" w:rsidRPr="00734EF0" w:rsidRDefault="00734EF0" w:rsidP="00734EF0">
      <w:pPr>
        <w:jc w:val="both"/>
      </w:pPr>
      <w:r w:rsidRPr="00734EF0">
        <w:t>-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și de investiții.</w:t>
      </w:r>
    </w:p>
    <w:p w14:paraId="4F696BA0" w14:textId="35137DF0" w:rsidR="00734EF0" w:rsidRPr="00734EF0" w:rsidRDefault="00734EF0" w:rsidP="00734EF0">
      <w:pPr>
        <w:jc w:val="both"/>
      </w:pPr>
      <w:r w:rsidRPr="00734EF0">
        <w:t>- respectă cerințele tehnice minimale ale echipamentelor mobile IT de tip tablete pentru uz școlar necesare desfășurării activității didactice în mediu on-line stabilite de Ministerul Educației și Cercetării, prevăzute în cadrul ghid</w:t>
      </w:r>
      <w:r>
        <w:t xml:space="preserve"> </w:t>
      </w:r>
    </w:p>
    <w:p w14:paraId="033729B4" w14:textId="77777777" w:rsidR="00734EF0" w:rsidRDefault="00734EF0" w:rsidP="0060174A">
      <w:pPr>
        <w:jc w:val="both"/>
        <w:rPr>
          <w:b/>
          <w:u w:val="single"/>
        </w:rPr>
      </w:pPr>
    </w:p>
    <w:p w14:paraId="0B4940F5" w14:textId="54B28F51" w:rsidR="0060174A" w:rsidRDefault="00734EF0" w:rsidP="0060174A">
      <w:pPr>
        <w:jc w:val="both"/>
      </w:pPr>
      <w:r>
        <w:rPr>
          <w:b/>
          <w:u w:val="single"/>
        </w:rPr>
        <w:t>4</w:t>
      </w:r>
      <w:r w:rsidR="0060174A" w:rsidRPr="00F9392C">
        <w:rPr>
          <w:b/>
          <w:u w:val="single"/>
        </w:rPr>
        <w:t>.</w:t>
      </w:r>
      <w:r w:rsidR="0060174A" w:rsidRPr="0099359B">
        <w:rPr>
          <w:b/>
        </w:rPr>
        <w:tab/>
      </w:r>
      <w:r w:rsidR="0060174A" w:rsidRPr="00365695">
        <w:t>Ca reprezentant legal al instituţiei mă angajez să nu furnizez informaţii incorecte  care pot genera inducerea în eroare a Organismului Intermediar (OI) şi a Autorităţii de Management (AM) în cursul participării la cererea de propuneri de proiecte si in implementarea proiectului. De asemenea, declar că afirmaţiile din această declaraţie sunt adevărate şi că informaţiile incluse în aceasta sunt corecte. De asemenea mă angajez să informez AMPOC asupra oricărei situaţii care contravine aspectelor mai sus menţionate ulterior transmiterii cererii de finanţare şi /sau pe perioada de implementării proiectului.</w:t>
      </w:r>
    </w:p>
    <w:p w14:paraId="144DA670" w14:textId="77777777" w:rsidR="0060174A" w:rsidRPr="00365695" w:rsidRDefault="0060174A" w:rsidP="0060174A">
      <w:pPr>
        <w:jc w:val="both"/>
      </w:pPr>
    </w:p>
    <w:p w14:paraId="01F6C958" w14:textId="2C47C058" w:rsidR="0060174A" w:rsidRDefault="00734EF0" w:rsidP="0060174A">
      <w:pPr>
        <w:jc w:val="both"/>
      </w:pPr>
      <w:r>
        <w:rPr>
          <w:b/>
          <w:u w:val="single"/>
        </w:rPr>
        <w:t>5</w:t>
      </w:r>
      <w:r w:rsidR="0060174A" w:rsidRPr="00F9392C">
        <w:rPr>
          <w:b/>
          <w:u w:val="single"/>
        </w:rPr>
        <w:t>.</w:t>
      </w:r>
      <w:r w:rsidR="0060174A" w:rsidRPr="0099359B">
        <w:rPr>
          <w:b/>
        </w:rPr>
        <w:tab/>
      </w:r>
      <w:r w:rsidR="0060174A" w:rsidRPr="00365695">
        <w:t>Înțeleg că, în cazul nerespectării condițiilor de eligibilitate, oricând pe perioada procesului de evaluare, selecție și contractare, cererea de finanțare va fi respinsă. Înțeleg că orice situație, eveniment ori modificare care afectează sau ar putea afecta respectarea condițiilor de eligibilitate menționate în Ghidul solicitantului (general și specific) vor fi aduse la cunoștința AMPOC/OI în termen de cel mult 5 zile lucrătoare de la luarea la cunoștință a situației respective. 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p>
    <w:p w14:paraId="7396E059" w14:textId="367E48BA" w:rsidR="0060174A" w:rsidRDefault="0060174A" w:rsidP="0060174A">
      <w:pPr>
        <w:jc w:val="both"/>
      </w:pPr>
    </w:p>
    <w:p w14:paraId="2246A345" w14:textId="77777777" w:rsidR="0060174A" w:rsidRDefault="0060174A" w:rsidP="0060174A">
      <w:pPr>
        <w:jc w:val="both"/>
      </w:pPr>
    </w:p>
    <w:p w14:paraId="0AF2582D" w14:textId="77777777" w:rsidR="0060174A" w:rsidRDefault="0060174A" w:rsidP="0060174A">
      <w:pPr>
        <w:jc w:val="both"/>
      </w:pPr>
    </w:p>
    <w:p w14:paraId="0E2D5C1D" w14:textId="77777777" w:rsidR="00BE2B6D" w:rsidRPr="00C1379F" w:rsidRDefault="00BE2B6D" w:rsidP="00BE2B6D">
      <w:pPr>
        <w:autoSpaceDE w:val="0"/>
        <w:autoSpaceDN w:val="0"/>
        <w:adjustRightInd w:val="0"/>
        <w:jc w:val="both"/>
      </w:pPr>
      <w:r w:rsidRPr="00C1379F">
        <w:t xml:space="preserve"> </w:t>
      </w:r>
    </w:p>
    <w:tbl>
      <w:tblPr>
        <w:tblW w:w="0" w:type="auto"/>
        <w:tblLook w:val="04A0" w:firstRow="1" w:lastRow="0" w:firstColumn="1" w:lastColumn="0" w:noHBand="0" w:noVBand="1"/>
      </w:tblPr>
      <w:tblGrid>
        <w:gridCol w:w="4659"/>
        <w:gridCol w:w="4370"/>
      </w:tblGrid>
      <w:tr w:rsidR="00BE2B6D" w:rsidRPr="00C1379F" w14:paraId="20DF0A87" w14:textId="77777777" w:rsidTr="0060174A">
        <w:trPr>
          <w:trHeight w:val="2095"/>
        </w:trPr>
        <w:tc>
          <w:tcPr>
            <w:tcW w:w="4786" w:type="dxa"/>
            <w:shd w:val="clear" w:color="auto" w:fill="auto"/>
          </w:tcPr>
          <w:p w14:paraId="7D338CFD" w14:textId="77777777" w:rsidR="00BE2B6D" w:rsidRPr="00C1379F" w:rsidRDefault="00BE2B6D" w:rsidP="00444A16">
            <w:pPr>
              <w:autoSpaceDE w:val="0"/>
              <w:autoSpaceDN w:val="0"/>
              <w:adjustRightInd w:val="0"/>
              <w:spacing w:after="200" w:line="276" w:lineRule="auto"/>
              <w:jc w:val="both"/>
              <w:rPr>
                <w:rFonts w:eastAsia="Calibri"/>
                <w:i/>
                <w:iCs/>
              </w:rPr>
            </w:pPr>
          </w:p>
          <w:p w14:paraId="3DB4B88D" w14:textId="77777777" w:rsidR="00BE2B6D" w:rsidRPr="00C1379F" w:rsidRDefault="00BE2B6D" w:rsidP="00444A16">
            <w:pPr>
              <w:autoSpaceDE w:val="0"/>
              <w:autoSpaceDN w:val="0"/>
              <w:adjustRightInd w:val="0"/>
              <w:spacing w:after="200" w:line="276" w:lineRule="auto"/>
              <w:jc w:val="both"/>
              <w:rPr>
                <w:rFonts w:eastAsia="Calibri"/>
              </w:rPr>
            </w:pPr>
          </w:p>
        </w:tc>
        <w:tc>
          <w:tcPr>
            <w:tcW w:w="4457" w:type="dxa"/>
            <w:shd w:val="clear" w:color="auto" w:fill="auto"/>
          </w:tcPr>
          <w:p w14:paraId="5918CFC3" w14:textId="77777777" w:rsidR="00BE2B6D" w:rsidRPr="00C1379F" w:rsidRDefault="00BE2B6D" w:rsidP="00444A16">
            <w:pPr>
              <w:spacing w:after="200" w:line="276" w:lineRule="auto"/>
              <w:jc w:val="both"/>
              <w:rPr>
                <w:rFonts w:eastAsia="Calibri"/>
                <w:iCs/>
              </w:rPr>
            </w:pPr>
            <w:r w:rsidRPr="00C1379F">
              <w:rPr>
                <w:rFonts w:eastAsia="Calibri"/>
                <w:iCs/>
                <w:sz w:val="22"/>
                <w:szCs w:val="22"/>
              </w:rPr>
              <w:t>Reprezentant legal</w:t>
            </w:r>
          </w:p>
          <w:p w14:paraId="27E7642D" w14:textId="77777777" w:rsidR="00BE2B6D" w:rsidRPr="00C1379F" w:rsidRDefault="00BE2B6D" w:rsidP="00444A16">
            <w:pPr>
              <w:spacing w:after="200" w:line="276" w:lineRule="auto"/>
              <w:jc w:val="both"/>
              <w:rPr>
                <w:rFonts w:eastAsia="Calibri"/>
                <w:iCs/>
              </w:rPr>
            </w:pPr>
            <w:r w:rsidRPr="00C1379F">
              <w:rPr>
                <w:rFonts w:eastAsia="Calibri"/>
                <w:i/>
                <w:iCs/>
                <w:sz w:val="22"/>
                <w:szCs w:val="22"/>
              </w:rPr>
              <w:t>&lt;denumire oficială solicitant/partener&gt;</w:t>
            </w:r>
          </w:p>
          <w:p w14:paraId="72FAE13F" w14:textId="77777777" w:rsidR="00BE2B6D" w:rsidRPr="00C1379F" w:rsidRDefault="00BE2B6D" w:rsidP="00444A16">
            <w:pPr>
              <w:spacing w:after="200" w:line="276" w:lineRule="auto"/>
              <w:jc w:val="both"/>
              <w:rPr>
                <w:rFonts w:eastAsia="Calibri"/>
                <w:i/>
                <w:iCs/>
              </w:rPr>
            </w:pPr>
            <w:r w:rsidRPr="00C1379F">
              <w:rPr>
                <w:rFonts w:eastAsia="Calibri"/>
                <w:i/>
                <w:iCs/>
                <w:sz w:val="22"/>
                <w:szCs w:val="22"/>
              </w:rPr>
              <w:t>&lt;</w:t>
            </w:r>
            <w:r w:rsidRPr="00C1379F">
              <w:rPr>
                <w:rFonts w:eastAsia="Calibri"/>
                <w:i/>
                <w:sz w:val="22"/>
                <w:szCs w:val="22"/>
              </w:rPr>
              <w:t xml:space="preserve">funcţie </w:t>
            </w:r>
            <w:r w:rsidRPr="00C1379F">
              <w:rPr>
                <w:rFonts w:eastAsia="Calibri"/>
                <w:i/>
                <w:iCs/>
                <w:sz w:val="22"/>
                <w:szCs w:val="22"/>
              </w:rPr>
              <w:t>reprezentant legal &gt;</w:t>
            </w:r>
          </w:p>
          <w:p w14:paraId="1DA011FE" w14:textId="77777777" w:rsidR="00BE2B6D" w:rsidRPr="00C1379F" w:rsidRDefault="00BE2B6D" w:rsidP="00444A16">
            <w:pPr>
              <w:spacing w:after="200" w:line="276" w:lineRule="auto"/>
              <w:jc w:val="both"/>
              <w:rPr>
                <w:rFonts w:eastAsia="Calibri"/>
              </w:rPr>
            </w:pPr>
            <w:r w:rsidRPr="00C1379F">
              <w:rPr>
                <w:rFonts w:eastAsia="Calibri"/>
                <w:i/>
                <w:iCs/>
                <w:sz w:val="22"/>
                <w:szCs w:val="22"/>
              </w:rPr>
              <w:t>&lt;nume, prenume reprezentant legal*&gt;</w:t>
            </w:r>
          </w:p>
        </w:tc>
      </w:tr>
      <w:tr w:rsidR="00BE2B6D" w:rsidRPr="00C1379F" w14:paraId="3077BE92" w14:textId="77777777" w:rsidTr="0060174A">
        <w:trPr>
          <w:trHeight w:val="991"/>
        </w:trPr>
        <w:tc>
          <w:tcPr>
            <w:tcW w:w="4786" w:type="dxa"/>
            <w:shd w:val="clear" w:color="auto" w:fill="auto"/>
          </w:tcPr>
          <w:p w14:paraId="27A39AF0" w14:textId="77777777" w:rsidR="00BE2B6D" w:rsidRPr="00C1379F" w:rsidRDefault="00BE2B6D" w:rsidP="00444A16">
            <w:pPr>
              <w:spacing w:after="200" w:line="276" w:lineRule="auto"/>
              <w:jc w:val="both"/>
              <w:rPr>
                <w:rFonts w:eastAsia="Calibri"/>
              </w:rPr>
            </w:pPr>
          </w:p>
        </w:tc>
        <w:tc>
          <w:tcPr>
            <w:tcW w:w="4457" w:type="dxa"/>
            <w:shd w:val="clear" w:color="auto" w:fill="auto"/>
          </w:tcPr>
          <w:p w14:paraId="4A7B9E03" w14:textId="77777777" w:rsidR="00BE2B6D" w:rsidRPr="00C1379F" w:rsidRDefault="00BE2B6D" w:rsidP="00444A16">
            <w:pPr>
              <w:spacing w:after="200" w:line="276" w:lineRule="auto"/>
              <w:jc w:val="both"/>
              <w:rPr>
                <w:rFonts w:eastAsia="Calibri"/>
                <w:i/>
                <w:iCs/>
              </w:rPr>
            </w:pPr>
          </w:p>
          <w:p w14:paraId="0369B51B" w14:textId="77777777" w:rsidR="00BE2B6D" w:rsidRPr="00C1379F" w:rsidRDefault="00BE2B6D" w:rsidP="00444A16">
            <w:pPr>
              <w:spacing w:after="200" w:line="276" w:lineRule="auto"/>
              <w:jc w:val="both"/>
              <w:rPr>
                <w:rFonts w:eastAsia="Calibri"/>
                <w:i/>
                <w:iCs/>
              </w:rPr>
            </w:pPr>
            <w:r w:rsidRPr="00C1379F">
              <w:rPr>
                <w:rFonts w:eastAsia="Calibri"/>
                <w:i/>
                <w:iCs/>
                <w:sz w:val="22"/>
                <w:szCs w:val="22"/>
              </w:rPr>
              <w:t>&lt;semnătură reprezentant legal&gt;</w:t>
            </w:r>
          </w:p>
          <w:p w14:paraId="09558263" w14:textId="77777777" w:rsidR="00BE2B6D" w:rsidRPr="00C1379F" w:rsidRDefault="00BE2B6D" w:rsidP="00444A16">
            <w:pPr>
              <w:spacing w:after="200" w:line="276" w:lineRule="auto"/>
              <w:jc w:val="both"/>
              <w:rPr>
                <w:rFonts w:eastAsia="Calibri"/>
              </w:rPr>
            </w:pPr>
          </w:p>
        </w:tc>
      </w:tr>
      <w:tr w:rsidR="00BE2B6D" w:rsidRPr="00C1379F" w14:paraId="7186A5F7" w14:textId="77777777" w:rsidTr="0060174A">
        <w:tc>
          <w:tcPr>
            <w:tcW w:w="4786" w:type="dxa"/>
            <w:shd w:val="clear" w:color="auto" w:fill="auto"/>
          </w:tcPr>
          <w:p w14:paraId="7CD6C020" w14:textId="77777777" w:rsidR="00BE2B6D" w:rsidRPr="00C1379F" w:rsidRDefault="00BE2B6D" w:rsidP="00444A16">
            <w:pPr>
              <w:spacing w:after="200" w:line="276" w:lineRule="auto"/>
              <w:jc w:val="both"/>
              <w:rPr>
                <w:rFonts w:eastAsia="Calibri"/>
              </w:rPr>
            </w:pPr>
            <w:r w:rsidRPr="00C1379F">
              <w:rPr>
                <w:rFonts w:eastAsia="Calibri"/>
                <w:sz w:val="22"/>
                <w:szCs w:val="22"/>
              </w:rPr>
              <w:t xml:space="preserve">Data : </w:t>
            </w:r>
            <w:r w:rsidRPr="00C1379F">
              <w:rPr>
                <w:rFonts w:eastAsia="Calibri"/>
                <w:i/>
                <w:iCs/>
                <w:szCs w:val="22"/>
              </w:rPr>
              <w:t>&lt;zz/ll/aa&gt;</w:t>
            </w:r>
          </w:p>
        </w:tc>
        <w:tc>
          <w:tcPr>
            <w:tcW w:w="4457" w:type="dxa"/>
            <w:shd w:val="clear" w:color="auto" w:fill="auto"/>
          </w:tcPr>
          <w:p w14:paraId="55958AB4" w14:textId="77777777" w:rsidR="00BE2B6D" w:rsidRPr="00C1379F" w:rsidRDefault="00BE2B6D" w:rsidP="00444A16">
            <w:pPr>
              <w:autoSpaceDE w:val="0"/>
              <w:autoSpaceDN w:val="0"/>
              <w:adjustRightInd w:val="0"/>
              <w:spacing w:after="200" w:line="276" w:lineRule="auto"/>
              <w:jc w:val="both"/>
              <w:rPr>
                <w:rFonts w:eastAsia="Calibri"/>
                <w:i/>
                <w:iCs/>
              </w:rPr>
            </w:pPr>
          </w:p>
          <w:p w14:paraId="64F6F7A0" w14:textId="77777777" w:rsidR="00BE2B6D" w:rsidRPr="00C1379F" w:rsidRDefault="00BE2B6D" w:rsidP="00444A16">
            <w:pPr>
              <w:autoSpaceDE w:val="0"/>
              <w:autoSpaceDN w:val="0"/>
              <w:adjustRightInd w:val="0"/>
              <w:spacing w:after="200" w:line="276" w:lineRule="auto"/>
              <w:jc w:val="both"/>
              <w:rPr>
                <w:rFonts w:eastAsia="Calibri"/>
              </w:rPr>
            </w:pPr>
          </w:p>
        </w:tc>
      </w:tr>
    </w:tbl>
    <w:p w14:paraId="5599E3B3" w14:textId="77777777" w:rsidR="00BE2B6D" w:rsidRPr="00C1379F" w:rsidRDefault="00BE2B6D" w:rsidP="00BE2B6D">
      <w:pPr>
        <w:spacing w:line="276" w:lineRule="auto"/>
      </w:pPr>
    </w:p>
    <w:p w14:paraId="0BC12452" w14:textId="77777777" w:rsidR="00BE2B6D" w:rsidRPr="00C1379F" w:rsidRDefault="00BE2B6D" w:rsidP="00BE2B6D">
      <w:pPr>
        <w:autoSpaceDE w:val="0"/>
        <w:autoSpaceDN w:val="0"/>
        <w:adjustRightInd w:val="0"/>
        <w:spacing w:line="276" w:lineRule="auto"/>
        <w:jc w:val="both"/>
        <w:rPr>
          <w:i/>
          <w:iCs/>
          <w:sz w:val="21"/>
          <w:szCs w:val="21"/>
        </w:rPr>
      </w:pPr>
      <w:r w:rsidRPr="00C1379F">
        <w:rPr>
          <w:sz w:val="18"/>
          <w:szCs w:val="18"/>
        </w:rPr>
        <w:t>*) Se va completa cu majuscule şi fără abrevieri</w:t>
      </w:r>
    </w:p>
    <w:p w14:paraId="0B9B0C8C" w14:textId="77777777" w:rsidR="00BE2B6D" w:rsidRPr="00C1379F" w:rsidRDefault="00BE2B6D" w:rsidP="00BE2B6D">
      <w:pPr>
        <w:pStyle w:val="FootnoteText"/>
        <w:rPr>
          <w:sz w:val="24"/>
          <w:szCs w:val="24"/>
        </w:rPr>
      </w:pPr>
    </w:p>
    <w:p w14:paraId="563D1785" w14:textId="77777777" w:rsidR="0019101E" w:rsidRPr="00BE2B6D" w:rsidRDefault="0019101E" w:rsidP="00BE2B6D"/>
    <w:sectPr w:rsidR="0019101E" w:rsidRPr="00BE2B6D" w:rsidSect="00500C90">
      <w:headerReference w:type="default" r:id="rId8"/>
      <w:footerReference w:type="default" r:id="rId9"/>
      <w:pgSz w:w="11909" w:h="16834" w:code="9"/>
      <w:pgMar w:top="865" w:right="1440" w:bottom="993" w:left="1440" w:header="142" w:footer="706" w:gutter="72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6458F3" w14:textId="77777777" w:rsidR="00374F38" w:rsidRDefault="00374F38" w:rsidP="0056790C">
      <w:r>
        <w:separator/>
      </w:r>
    </w:p>
  </w:endnote>
  <w:endnote w:type="continuationSeparator" w:id="0">
    <w:p w14:paraId="39656A56" w14:textId="77777777" w:rsidR="00374F38" w:rsidRDefault="00374F3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D3932" w14:textId="7CCDD0C9"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80409">
      <w:rPr>
        <w:rStyle w:val="PageNumber"/>
      </w:rPr>
      <w:t>2</w:t>
    </w:r>
    <w:r>
      <w:rPr>
        <w:rStyle w:val="PageNumber"/>
      </w:rPr>
      <w:fldChar w:fldCharType="end"/>
    </w:r>
  </w:p>
  <w:p w14:paraId="70382667" w14:textId="77777777" w:rsidR="0019101E" w:rsidRDefault="001910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B552F2" w14:textId="77777777" w:rsidR="00374F38" w:rsidRDefault="00374F38" w:rsidP="0056790C">
      <w:r>
        <w:separator/>
      </w:r>
    </w:p>
  </w:footnote>
  <w:footnote w:type="continuationSeparator" w:id="0">
    <w:p w14:paraId="402289B1" w14:textId="77777777" w:rsidR="00374F38" w:rsidRDefault="00374F38" w:rsidP="0056790C">
      <w:r>
        <w:continuationSeparator/>
      </w:r>
    </w:p>
  </w:footnote>
  <w:footnote w:id="1">
    <w:p w14:paraId="684D54BB" w14:textId="77777777" w:rsidR="00BE2B6D" w:rsidRDefault="00BE2B6D" w:rsidP="00BE2B6D">
      <w:pPr>
        <w:pStyle w:val="FootnoteText"/>
      </w:pPr>
      <w:r w:rsidRPr="00582783">
        <w:rPr>
          <w:rStyle w:val="FootnoteReference"/>
          <w:sz w:val="16"/>
          <w:szCs w:val="16"/>
        </w:rPr>
        <w:footnoteRef/>
      </w:r>
      <w:r w:rsidRPr="00582783">
        <w:rPr>
          <w:sz w:val="16"/>
          <w:szCs w:val="16"/>
        </w:rPr>
        <w:t xml:space="preserve"> Se va completa de către reprezentantul legal al solicitantului</w:t>
      </w:r>
      <w:r>
        <w:rPr>
          <w:sz w:val="16"/>
          <w:szCs w:val="16"/>
        </w:rPr>
        <w:t>/partenerului</w:t>
      </w:r>
      <w:r w:rsidRPr="00582783">
        <w:rPr>
          <w:sz w:val="16"/>
          <w:szCs w:val="16"/>
        </w:rPr>
        <w:t xml:space="preserve"> sau de împuternicit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E0017" w14:textId="77777777" w:rsidR="005F13A0" w:rsidRDefault="005F13A0" w:rsidP="005F13A0">
    <w:pPr>
      <w:ind w:left="1418"/>
      <w:jc w:val="center"/>
      <w:rPr>
        <w:iCs/>
        <w:sz w:val="18"/>
        <w:szCs w:val="18"/>
      </w:rPr>
    </w:pPr>
  </w:p>
  <w:p w14:paraId="75B62860" w14:textId="77777777" w:rsidR="005F13A0" w:rsidRDefault="005F13A0" w:rsidP="005F13A0">
    <w:r>
      <w:rPr>
        <w:lang w:val="en-US"/>
      </w:rPr>
      <mc:AlternateContent>
        <mc:Choice Requires="wps">
          <w:drawing>
            <wp:anchor distT="4294967295" distB="4294967295" distL="114300" distR="114300" simplePos="0" relativeHeight="251659264" behindDoc="0" locked="1" layoutInCell="1" allowOverlap="1" wp14:anchorId="37231142" wp14:editId="5759E8CB">
              <wp:simplePos x="0" y="0"/>
              <wp:positionH relativeFrom="column">
                <wp:posOffset>-16510</wp:posOffset>
              </wp:positionH>
              <wp:positionV relativeFrom="paragraph">
                <wp:posOffset>619125</wp:posOffset>
              </wp:positionV>
              <wp:extent cx="6075045" cy="0"/>
              <wp:effectExtent l="0" t="0" r="2095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D203A0A" id="Straight Connector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pt,48.75pt" to="477.05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YS2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">
              <w10:anchorlock/>
            </v:line>
          </w:pict>
        </mc:Fallback>
      </mc:AlternateContent>
    </w:r>
    <w:r>
      <w:rPr>
        <w:lang w:val="en-US"/>
      </w:rPr>
      <w:drawing>
        <wp:anchor distT="0" distB="0" distL="114300" distR="114300" simplePos="0" relativeHeight="251660288" behindDoc="0" locked="0" layoutInCell="1" allowOverlap="1" wp14:anchorId="2F448917" wp14:editId="734C0CEC">
          <wp:simplePos x="0" y="0"/>
          <wp:positionH relativeFrom="column">
            <wp:posOffset>5043805</wp:posOffset>
          </wp:positionH>
          <wp:positionV relativeFrom="paragraph">
            <wp:posOffset>-2540</wp:posOffset>
          </wp:positionV>
          <wp:extent cx="691515" cy="570865"/>
          <wp:effectExtent l="0" t="0" r="0" b="635"/>
          <wp:wrapNone/>
          <wp:docPr id="3" name="Picture 3"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MFE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515" cy="570865"/>
                  </a:xfrm>
                  <a:prstGeom prst="rect">
                    <a:avLst/>
                  </a:prstGeom>
                  <a:noFill/>
                </pic:spPr>
              </pic:pic>
            </a:graphicData>
          </a:graphic>
          <wp14:sizeRelH relativeFrom="page">
            <wp14:pctWidth>0</wp14:pctWidth>
          </wp14:sizeRelH>
          <wp14:sizeRelV relativeFrom="page">
            <wp14:pctHeight>0</wp14:pctHeight>
          </wp14:sizeRelV>
        </wp:anchor>
      </w:drawing>
    </w:r>
    <w:r>
      <w:rPr>
        <w:lang w:val="en-US"/>
      </w:rPr>
      <w:drawing>
        <wp:anchor distT="0" distB="0" distL="114300" distR="114300" simplePos="0" relativeHeight="251661312" behindDoc="0" locked="0" layoutInCell="1" allowOverlap="1" wp14:anchorId="4798A435" wp14:editId="45E06370">
          <wp:simplePos x="0" y="0"/>
          <wp:positionH relativeFrom="column">
            <wp:posOffset>453390</wp:posOffset>
          </wp:positionH>
          <wp:positionV relativeFrom="paragraph">
            <wp:posOffset>-2540</wp:posOffset>
          </wp:positionV>
          <wp:extent cx="922655" cy="6121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2655" cy="612140"/>
                  </a:xfrm>
                  <a:prstGeom prst="rect">
                    <a:avLst/>
                  </a:prstGeom>
                  <a:noFill/>
                </pic:spPr>
              </pic:pic>
            </a:graphicData>
          </a:graphic>
          <wp14:sizeRelH relativeFrom="page">
            <wp14:pctWidth>0</wp14:pctWidth>
          </wp14:sizeRelH>
          <wp14:sizeRelV relativeFrom="page">
            <wp14:pctHeight>0</wp14:pctHeight>
          </wp14:sizeRelV>
        </wp:anchor>
      </w:drawing>
    </w:r>
    <w:r>
      <w:rPr>
        <w:lang w:val="en-US"/>
      </w:rPr>
      <w:drawing>
        <wp:anchor distT="0" distB="0" distL="114300" distR="114300" simplePos="0" relativeHeight="251662336" behindDoc="1" locked="0" layoutInCell="1" allowOverlap="1" wp14:anchorId="4C53A5E4" wp14:editId="400FEC60">
          <wp:simplePos x="0" y="0"/>
          <wp:positionH relativeFrom="column">
            <wp:posOffset>2679700</wp:posOffset>
          </wp:positionH>
          <wp:positionV relativeFrom="paragraph">
            <wp:posOffset>-59690</wp:posOffset>
          </wp:positionV>
          <wp:extent cx="633730" cy="626745"/>
          <wp:effectExtent l="0" t="0" r="0" b="1905"/>
          <wp:wrapNone/>
          <wp:docPr id="1" name="Picture 1" descr="MIV_29_ianuarie2018_SGu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V_29_ianuarie2018_SGuv"/>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33730" cy="626745"/>
                  </a:xfrm>
                  <a:prstGeom prst="rect">
                    <a:avLst/>
                  </a:prstGeom>
                  <a:noFill/>
                </pic:spPr>
              </pic:pic>
            </a:graphicData>
          </a:graphic>
          <wp14:sizeRelH relativeFrom="page">
            <wp14:pctWidth>0</wp14:pctWidth>
          </wp14:sizeRelH>
          <wp14:sizeRelV relativeFrom="page">
            <wp14:pctHeight>0</wp14:pctHeight>
          </wp14:sizeRelV>
        </wp:anchor>
      </w:drawing>
    </w:r>
  </w:p>
  <w:p w14:paraId="6837E9A7" w14:textId="77777777" w:rsidR="005F13A0" w:rsidRDefault="005F13A0" w:rsidP="005F13A0"/>
  <w:p w14:paraId="440B9265" w14:textId="77777777" w:rsidR="005F13A0" w:rsidRDefault="005F13A0" w:rsidP="005F13A0">
    <w:pPr>
      <w:ind w:left="1418"/>
      <w:rPr>
        <w:sz w:val="18"/>
        <w:szCs w:val="18"/>
      </w:rPr>
    </w:pPr>
  </w:p>
  <w:p w14:paraId="0AFC07A8" w14:textId="77777777" w:rsidR="005F13A0" w:rsidRDefault="005F13A0" w:rsidP="005F13A0">
    <w:pPr>
      <w:jc w:val="center"/>
      <w:rPr>
        <w:iCs/>
        <w:sz w:val="18"/>
        <w:szCs w:val="18"/>
      </w:rPr>
    </w:pPr>
  </w:p>
  <w:p w14:paraId="01BE7F24" w14:textId="77777777" w:rsidR="005F13A0" w:rsidRDefault="005F13A0" w:rsidP="005F13A0">
    <w:pPr>
      <w:jc w:val="center"/>
      <w:rPr>
        <w:iCs/>
        <w:sz w:val="18"/>
        <w:szCs w:val="18"/>
      </w:rPr>
    </w:pPr>
    <w:r>
      <w:rPr>
        <w:iCs/>
        <w:sz w:val="18"/>
        <w:szCs w:val="18"/>
      </w:rPr>
      <w:t xml:space="preserve">Programul Operaţional Competitivitate 2014–2020 </w:t>
    </w:r>
  </w:p>
  <w:p w14:paraId="04204A05" w14:textId="77777777" w:rsidR="005F13A0" w:rsidRDefault="005F13A0" w:rsidP="005F13A0">
    <w:pPr>
      <w:jc w:val="center"/>
      <w:rPr>
        <w:iCs/>
        <w:sz w:val="18"/>
        <w:szCs w:val="18"/>
        <w:lang w:val="it-IT"/>
      </w:rPr>
    </w:pPr>
    <w:r>
      <w:rPr>
        <w:iCs/>
        <w:sz w:val="18"/>
        <w:szCs w:val="18"/>
        <w:lang w:val="it-IT"/>
      </w:rPr>
      <w:t>– co-finanţat din Fondul European de Dezvoltare Regională –</w:t>
    </w:r>
  </w:p>
  <w:p w14:paraId="65C44F4C" w14:textId="77777777" w:rsidR="005F13A0" w:rsidRPr="006B2BA6" w:rsidRDefault="005F13A0" w:rsidP="005F13A0">
    <w:pPr>
      <w:pStyle w:val="Header"/>
      <w:jc w:val="center"/>
      <w:rPr>
        <w:lang w:val="it-IT"/>
      </w:rPr>
    </w:pPr>
    <w:r>
      <w:rPr>
        <w:iCs/>
        <w:sz w:val="18"/>
        <w:szCs w:val="18"/>
        <w:lang w:val="it-IT"/>
      </w:rPr>
      <w:t>Axa Prioritară 2 – „ Tehnologia informaţiei şi comunicaţiilor (TIC) pentru o economie digitală competitivă”</w:t>
    </w:r>
  </w:p>
  <w:p w14:paraId="476A5353" w14:textId="77777777" w:rsidR="00485712" w:rsidRPr="00950C08" w:rsidRDefault="00485712" w:rsidP="00950C08">
    <w:pPr>
      <w:jc w:val="center"/>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5"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4"/>
  </w:num>
  <w:num w:numId="2">
    <w:abstractNumId w:val="9"/>
  </w:num>
  <w:num w:numId="3">
    <w:abstractNumId w:val="6"/>
  </w:num>
  <w:num w:numId="4">
    <w:abstractNumId w:val="5"/>
  </w:num>
  <w:num w:numId="5">
    <w:abstractNumId w:val="7"/>
  </w:num>
  <w:num w:numId="6">
    <w:abstractNumId w:val="8"/>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gutterAtTop/>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12F83"/>
    <w:rsid w:val="00114E73"/>
    <w:rsid w:val="0012209E"/>
    <w:rsid w:val="00123F2A"/>
    <w:rsid w:val="00135E2F"/>
    <w:rsid w:val="00135EED"/>
    <w:rsid w:val="00154479"/>
    <w:rsid w:val="00166B83"/>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A0084"/>
    <w:rsid w:val="002A2412"/>
    <w:rsid w:val="002C001D"/>
    <w:rsid w:val="002C02CA"/>
    <w:rsid w:val="002C16C0"/>
    <w:rsid w:val="002C27E3"/>
    <w:rsid w:val="002D3469"/>
    <w:rsid w:val="002E0238"/>
    <w:rsid w:val="002E396F"/>
    <w:rsid w:val="002F012B"/>
    <w:rsid w:val="002F0C54"/>
    <w:rsid w:val="002F31D2"/>
    <w:rsid w:val="002F4168"/>
    <w:rsid w:val="002F47EE"/>
    <w:rsid w:val="00303659"/>
    <w:rsid w:val="003057AA"/>
    <w:rsid w:val="0030626B"/>
    <w:rsid w:val="00312A08"/>
    <w:rsid w:val="0031739E"/>
    <w:rsid w:val="00322396"/>
    <w:rsid w:val="00327FF3"/>
    <w:rsid w:val="00331601"/>
    <w:rsid w:val="00335542"/>
    <w:rsid w:val="003459A9"/>
    <w:rsid w:val="003547E7"/>
    <w:rsid w:val="00355BA3"/>
    <w:rsid w:val="003563EE"/>
    <w:rsid w:val="00366C62"/>
    <w:rsid w:val="003730BD"/>
    <w:rsid w:val="00374F38"/>
    <w:rsid w:val="00387121"/>
    <w:rsid w:val="003967DE"/>
    <w:rsid w:val="003A2C43"/>
    <w:rsid w:val="003B3A5A"/>
    <w:rsid w:val="003D1DBD"/>
    <w:rsid w:val="003D6D51"/>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53D"/>
    <w:rsid w:val="004E547F"/>
    <w:rsid w:val="004E6C12"/>
    <w:rsid w:val="004F6258"/>
    <w:rsid w:val="004F6524"/>
    <w:rsid w:val="00500C90"/>
    <w:rsid w:val="005022A7"/>
    <w:rsid w:val="00506F33"/>
    <w:rsid w:val="0052094D"/>
    <w:rsid w:val="005210CB"/>
    <w:rsid w:val="00523B0A"/>
    <w:rsid w:val="00524C70"/>
    <w:rsid w:val="005302F9"/>
    <w:rsid w:val="005416AC"/>
    <w:rsid w:val="00543640"/>
    <w:rsid w:val="00551F55"/>
    <w:rsid w:val="0056790C"/>
    <w:rsid w:val="0058237A"/>
    <w:rsid w:val="00582783"/>
    <w:rsid w:val="005919A1"/>
    <w:rsid w:val="005939F4"/>
    <w:rsid w:val="005A72D9"/>
    <w:rsid w:val="005B03E5"/>
    <w:rsid w:val="005B53D7"/>
    <w:rsid w:val="005B59AB"/>
    <w:rsid w:val="005E553F"/>
    <w:rsid w:val="005E5EF4"/>
    <w:rsid w:val="005F13A0"/>
    <w:rsid w:val="005F7281"/>
    <w:rsid w:val="00600940"/>
    <w:rsid w:val="0060174A"/>
    <w:rsid w:val="00602DD5"/>
    <w:rsid w:val="00604614"/>
    <w:rsid w:val="00615373"/>
    <w:rsid w:val="0061634B"/>
    <w:rsid w:val="006236E8"/>
    <w:rsid w:val="00624D2A"/>
    <w:rsid w:val="006250F7"/>
    <w:rsid w:val="0063126F"/>
    <w:rsid w:val="00657BBE"/>
    <w:rsid w:val="00660DA6"/>
    <w:rsid w:val="00673B01"/>
    <w:rsid w:val="00675E5E"/>
    <w:rsid w:val="00683120"/>
    <w:rsid w:val="00693930"/>
    <w:rsid w:val="006A2772"/>
    <w:rsid w:val="006A3F61"/>
    <w:rsid w:val="006B32C1"/>
    <w:rsid w:val="006B5B76"/>
    <w:rsid w:val="006C5B66"/>
    <w:rsid w:val="006D3B48"/>
    <w:rsid w:val="006E29EA"/>
    <w:rsid w:val="006F0D26"/>
    <w:rsid w:val="006F2C42"/>
    <w:rsid w:val="006F6133"/>
    <w:rsid w:val="006F728F"/>
    <w:rsid w:val="006F7810"/>
    <w:rsid w:val="007033D4"/>
    <w:rsid w:val="0070515A"/>
    <w:rsid w:val="007138AA"/>
    <w:rsid w:val="00717FC6"/>
    <w:rsid w:val="00720473"/>
    <w:rsid w:val="0072540B"/>
    <w:rsid w:val="00725571"/>
    <w:rsid w:val="00734EF0"/>
    <w:rsid w:val="007409DB"/>
    <w:rsid w:val="00746A9C"/>
    <w:rsid w:val="00780949"/>
    <w:rsid w:val="00780D0D"/>
    <w:rsid w:val="0078507D"/>
    <w:rsid w:val="0079051D"/>
    <w:rsid w:val="007A5EAC"/>
    <w:rsid w:val="007B2E26"/>
    <w:rsid w:val="007C0A76"/>
    <w:rsid w:val="007C40A2"/>
    <w:rsid w:val="007C736C"/>
    <w:rsid w:val="007D79A0"/>
    <w:rsid w:val="007E37AA"/>
    <w:rsid w:val="007E76BC"/>
    <w:rsid w:val="00802931"/>
    <w:rsid w:val="0080439A"/>
    <w:rsid w:val="00814235"/>
    <w:rsid w:val="00814A14"/>
    <w:rsid w:val="00823560"/>
    <w:rsid w:val="00826F3D"/>
    <w:rsid w:val="00827A93"/>
    <w:rsid w:val="00830CE6"/>
    <w:rsid w:val="00837103"/>
    <w:rsid w:val="00837DF2"/>
    <w:rsid w:val="00845719"/>
    <w:rsid w:val="00850292"/>
    <w:rsid w:val="0087290B"/>
    <w:rsid w:val="008735ED"/>
    <w:rsid w:val="00884794"/>
    <w:rsid w:val="008C18B0"/>
    <w:rsid w:val="008E36D6"/>
    <w:rsid w:val="008E7BDC"/>
    <w:rsid w:val="008F0196"/>
    <w:rsid w:val="008F3BAF"/>
    <w:rsid w:val="008F680A"/>
    <w:rsid w:val="00905AA9"/>
    <w:rsid w:val="00927981"/>
    <w:rsid w:val="00930080"/>
    <w:rsid w:val="0093043B"/>
    <w:rsid w:val="00933706"/>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C5B11"/>
    <w:rsid w:val="009D0D7D"/>
    <w:rsid w:val="009D1FC8"/>
    <w:rsid w:val="009E2845"/>
    <w:rsid w:val="009E4BB1"/>
    <w:rsid w:val="00A01424"/>
    <w:rsid w:val="00A041A4"/>
    <w:rsid w:val="00A158C9"/>
    <w:rsid w:val="00A236CB"/>
    <w:rsid w:val="00A303DC"/>
    <w:rsid w:val="00A34968"/>
    <w:rsid w:val="00A42864"/>
    <w:rsid w:val="00A5364B"/>
    <w:rsid w:val="00A6118B"/>
    <w:rsid w:val="00A62A70"/>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63E4"/>
    <w:rsid w:val="00B17E22"/>
    <w:rsid w:val="00B265BC"/>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4117"/>
    <w:rsid w:val="00C27C9D"/>
    <w:rsid w:val="00C31015"/>
    <w:rsid w:val="00C32438"/>
    <w:rsid w:val="00C37BA9"/>
    <w:rsid w:val="00C43DED"/>
    <w:rsid w:val="00C44CFC"/>
    <w:rsid w:val="00C46232"/>
    <w:rsid w:val="00C56E4F"/>
    <w:rsid w:val="00C64CDF"/>
    <w:rsid w:val="00C65F2C"/>
    <w:rsid w:val="00CA4A36"/>
    <w:rsid w:val="00CA4AF7"/>
    <w:rsid w:val="00CA5869"/>
    <w:rsid w:val="00CB0F50"/>
    <w:rsid w:val="00CB46D4"/>
    <w:rsid w:val="00CE09FC"/>
    <w:rsid w:val="00CE6269"/>
    <w:rsid w:val="00CF1B35"/>
    <w:rsid w:val="00D050E1"/>
    <w:rsid w:val="00D21181"/>
    <w:rsid w:val="00D2582D"/>
    <w:rsid w:val="00D34C74"/>
    <w:rsid w:val="00D43251"/>
    <w:rsid w:val="00D462C1"/>
    <w:rsid w:val="00D6532C"/>
    <w:rsid w:val="00D70CBE"/>
    <w:rsid w:val="00D760FA"/>
    <w:rsid w:val="00D80409"/>
    <w:rsid w:val="00D86E0D"/>
    <w:rsid w:val="00D87AE0"/>
    <w:rsid w:val="00D9198F"/>
    <w:rsid w:val="00D94133"/>
    <w:rsid w:val="00DA58E3"/>
    <w:rsid w:val="00DB1E1E"/>
    <w:rsid w:val="00DB6D4A"/>
    <w:rsid w:val="00DC7C34"/>
    <w:rsid w:val="00DF3A77"/>
    <w:rsid w:val="00E02F0E"/>
    <w:rsid w:val="00E13F2B"/>
    <w:rsid w:val="00E24987"/>
    <w:rsid w:val="00E33146"/>
    <w:rsid w:val="00E35035"/>
    <w:rsid w:val="00E35E75"/>
    <w:rsid w:val="00E42358"/>
    <w:rsid w:val="00E45BF7"/>
    <w:rsid w:val="00E56252"/>
    <w:rsid w:val="00E720EF"/>
    <w:rsid w:val="00E855D4"/>
    <w:rsid w:val="00E95D08"/>
    <w:rsid w:val="00EA0452"/>
    <w:rsid w:val="00EA142A"/>
    <w:rsid w:val="00EA591B"/>
    <w:rsid w:val="00EB5002"/>
    <w:rsid w:val="00EB5FAC"/>
    <w:rsid w:val="00EC6371"/>
    <w:rsid w:val="00EC7B4A"/>
    <w:rsid w:val="00ED0CDB"/>
    <w:rsid w:val="00EE536F"/>
    <w:rsid w:val="00F029D1"/>
    <w:rsid w:val="00F0432C"/>
    <w:rsid w:val="00F07CC9"/>
    <w:rsid w:val="00F13525"/>
    <w:rsid w:val="00F37D9F"/>
    <w:rsid w:val="00F4661C"/>
    <w:rsid w:val="00F534D4"/>
    <w:rsid w:val="00F57DA0"/>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rsid w:val="00E24987"/>
    <w:pPr>
      <w:tabs>
        <w:tab w:val="center" w:pos="4680"/>
        <w:tab w:val="right" w:pos="9360"/>
      </w:tabs>
    </w:pPr>
  </w:style>
  <w:style w:type="character" w:customStyle="1" w:styleId="HeaderChar">
    <w:name w:val="Header Char"/>
    <w:aliases w:val="Char Char"/>
    <w:link w:val="Header"/>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A89C7-9961-4CFE-BC6B-FEBFFE9BE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903</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6044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CI</cp:lastModifiedBy>
  <cp:revision>2</cp:revision>
  <cp:lastPrinted>2018-03-13T09:30:00Z</cp:lastPrinted>
  <dcterms:created xsi:type="dcterms:W3CDTF">2020-10-12T07:13:00Z</dcterms:created>
  <dcterms:modified xsi:type="dcterms:W3CDTF">2020-10-12T07:13:00Z</dcterms:modified>
</cp:coreProperties>
</file>